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EB9B3AA" w14:textId="1F1FD0EE" w:rsidR="00197BA3" w:rsidRPr="00CC3651" w:rsidRDefault="00197BA3">
      <w:pPr>
        <w:ind w:left="-180" w:right="-462"/>
        <w:jc w:val="center"/>
        <w:rPr>
          <w:rFonts w:ascii="Arial" w:hAnsi="Arial" w:cs="Arial"/>
          <w:b/>
          <w:sz w:val="22"/>
          <w:szCs w:val="22"/>
          <w:lang w:val="uk-UA" w:eastAsia="ru-RU"/>
        </w:rPr>
      </w:pPr>
      <w:r w:rsidRPr="00CC3651">
        <w:rPr>
          <w:rFonts w:ascii="Arial" w:hAnsi="Arial" w:cs="Arial"/>
          <w:b/>
          <w:sz w:val="22"/>
          <w:szCs w:val="22"/>
          <w:lang w:val="uk-UA"/>
        </w:rPr>
        <w:t>Договір</w:t>
      </w:r>
      <w:r w:rsidRPr="00CC3651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b/>
          <w:sz w:val="22"/>
          <w:szCs w:val="22"/>
          <w:lang w:val="uk-UA"/>
        </w:rPr>
        <w:t>поставки</w:t>
      </w:r>
      <w:r w:rsidRPr="00CC3651">
        <w:rPr>
          <w:rFonts w:ascii="Arial" w:eastAsia="Arial" w:hAnsi="Arial" w:cs="Arial"/>
          <w:b/>
          <w:sz w:val="22"/>
          <w:szCs w:val="22"/>
          <w:lang w:val="uk-UA"/>
        </w:rPr>
        <w:t xml:space="preserve"> № </w:t>
      </w:r>
      <w:permStart w:id="1980177328" w:edGrp="everyone"/>
      <w:r w:rsidR="00F12F0B" w:rsidRPr="00F12F0B">
        <w:rPr>
          <w:rFonts w:ascii="Arial" w:eastAsia="Arial" w:hAnsi="Arial" w:cs="Arial"/>
          <w:b/>
          <w:sz w:val="22"/>
          <w:szCs w:val="22"/>
        </w:rPr>
        <w:t xml:space="preserve"> </w:t>
      </w:r>
      <w:permEnd w:id="1980177328"/>
    </w:p>
    <w:p w14:paraId="252E5F2B" w14:textId="77777777" w:rsidR="00197BA3" w:rsidRPr="00CC3651" w:rsidRDefault="00197BA3">
      <w:pPr>
        <w:ind w:left="-180" w:right="-462"/>
        <w:jc w:val="center"/>
        <w:rPr>
          <w:rFonts w:ascii="Arial" w:hAnsi="Arial" w:cs="Arial"/>
          <w:b/>
          <w:sz w:val="22"/>
          <w:szCs w:val="22"/>
          <w:lang w:val="uk-UA"/>
        </w:rPr>
      </w:pPr>
    </w:p>
    <w:p w14:paraId="7F05C95D" w14:textId="77777777" w:rsidR="00197BA3" w:rsidRPr="00CC3651" w:rsidRDefault="00197BA3">
      <w:pPr>
        <w:ind w:left="-180" w:right="-462"/>
        <w:jc w:val="center"/>
        <w:rPr>
          <w:rFonts w:ascii="Arial" w:hAnsi="Arial" w:cs="Arial"/>
          <w:sz w:val="22"/>
          <w:szCs w:val="22"/>
          <w:lang w:val="uk-UA"/>
        </w:rPr>
      </w:pPr>
    </w:p>
    <w:p w14:paraId="1C0ADF56" w14:textId="0569766D" w:rsidR="00197BA3" w:rsidRPr="00CC3651" w:rsidRDefault="00197BA3">
      <w:pPr>
        <w:ind w:right="-87"/>
        <w:rPr>
          <w:rFonts w:ascii="Arial" w:hAnsi="Arial" w:cs="Arial"/>
          <w:sz w:val="22"/>
          <w:szCs w:val="22"/>
          <w:lang w:val="uk-UA"/>
        </w:rPr>
      </w:pPr>
      <w:r w:rsidRPr="00CC3651">
        <w:rPr>
          <w:rFonts w:ascii="Arial" w:hAnsi="Arial" w:cs="Arial"/>
          <w:sz w:val="22"/>
          <w:szCs w:val="22"/>
          <w:lang w:val="uk-UA"/>
        </w:rPr>
        <w:t>м.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Київ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           </w:t>
      </w:r>
      <w:r w:rsidRPr="00CC3651">
        <w:rPr>
          <w:rFonts w:ascii="Arial" w:hAnsi="Arial" w:cs="Arial"/>
          <w:sz w:val="22"/>
          <w:szCs w:val="22"/>
          <w:lang w:val="uk-UA"/>
        </w:rPr>
        <w:tab/>
      </w:r>
      <w:r w:rsidRPr="00CC3651">
        <w:rPr>
          <w:rFonts w:ascii="Arial" w:hAnsi="Arial" w:cs="Arial"/>
          <w:sz w:val="22"/>
          <w:szCs w:val="22"/>
          <w:lang w:val="uk-UA"/>
        </w:rPr>
        <w:tab/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                                 </w:t>
      </w:r>
      <w:r w:rsidRPr="00CC3651">
        <w:rPr>
          <w:rFonts w:ascii="Arial" w:hAnsi="Arial" w:cs="Arial"/>
          <w:sz w:val="22"/>
          <w:szCs w:val="22"/>
          <w:lang w:val="uk-UA"/>
        </w:rPr>
        <w:tab/>
      </w:r>
      <w:r w:rsidRPr="00CC3651">
        <w:rPr>
          <w:rFonts w:ascii="Arial" w:hAnsi="Arial" w:cs="Arial"/>
          <w:sz w:val="22"/>
          <w:szCs w:val="22"/>
          <w:lang w:val="uk-UA"/>
        </w:rPr>
        <w:tab/>
      </w:r>
      <w:r w:rsidRPr="00CC3651">
        <w:rPr>
          <w:rFonts w:ascii="Arial" w:hAnsi="Arial" w:cs="Arial"/>
          <w:sz w:val="22"/>
          <w:szCs w:val="22"/>
          <w:lang w:val="uk-UA"/>
        </w:rPr>
        <w:tab/>
      </w:r>
      <w:r w:rsidR="00B11821" w:rsidRPr="00CC3651">
        <w:rPr>
          <w:rFonts w:ascii="Arial" w:eastAsia="Arial" w:hAnsi="Arial" w:cs="Arial"/>
          <w:sz w:val="22"/>
          <w:szCs w:val="22"/>
          <w:lang w:val="uk-UA"/>
        </w:rPr>
        <w:t xml:space="preserve">              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="002A3358" w:rsidRPr="00CC3651">
        <w:rPr>
          <w:rFonts w:ascii="Arial" w:eastAsia="Arial" w:hAnsi="Arial" w:cs="Arial"/>
          <w:sz w:val="22"/>
          <w:szCs w:val="22"/>
          <w:lang w:val="uk-UA"/>
        </w:rPr>
        <w:t xml:space="preserve">    </w:t>
      </w:r>
      <w:permStart w:id="663909998" w:edGrp="everyone"/>
      <w:r w:rsidR="00CD378D">
        <w:rPr>
          <w:rFonts w:ascii="Arial" w:eastAsia="Arial" w:hAnsi="Arial" w:cs="Arial"/>
          <w:sz w:val="22"/>
          <w:szCs w:val="22"/>
          <w:lang w:val="uk-UA"/>
        </w:rPr>
        <w:t xml:space="preserve">   </w:t>
      </w:r>
      <w:r w:rsidRPr="00CC3651">
        <w:rPr>
          <w:rFonts w:ascii="Arial" w:hAnsi="Arial" w:cs="Arial"/>
          <w:sz w:val="22"/>
          <w:szCs w:val="22"/>
          <w:lang w:val="uk-UA"/>
        </w:rPr>
        <w:t>«</w:t>
      </w:r>
      <w:r w:rsidR="00F12F0B" w:rsidRPr="00F12F0B">
        <w:rPr>
          <w:rFonts w:ascii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»</w:t>
      </w:r>
      <w:r w:rsidR="00F12F0B" w:rsidRPr="00F12F0B">
        <w:rPr>
          <w:rFonts w:ascii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20</w:t>
      </w:r>
      <w:r w:rsidR="00CD378D">
        <w:rPr>
          <w:rFonts w:ascii="Arial" w:hAnsi="Arial" w:cs="Arial"/>
          <w:sz w:val="22"/>
          <w:szCs w:val="22"/>
          <w:lang w:val="uk-UA"/>
        </w:rPr>
        <w:t>22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permEnd w:id="663909998"/>
      <w:r w:rsidRPr="00CC3651">
        <w:rPr>
          <w:rFonts w:ascii="Arial" w:hAnsi="Arial" w:cs="Arial"/>
          <w:sz w:val="22"/>
          <w:szCs w:val="22"/>
          <w:lang w:val="uk-UA"/>
        </w:rPr>
        <w:t>року</w:t>
      </w:r>
    </w:p>
    <w:p w14:paraId="6826A51B" w14:textId="77777777" w:rsidR="005F3565" w:rsidRPr="00CC3651" w:rsidRDefault="005F3565">
      <w:pPr>
        <w:ind w:right="55"/>
        <w:jc w:val="both"/>
        <w:rPr>
          <w:rFonts w:ascii="Arial" w:hAnsi="Arial" w:cs="Arial"/>
          <w:sz w:val="22"/>
          <w:szCs w:val="22"/>
          <w:lang w:val="uk-UA"/>
        </w:rPr>
      </w:pPr>
    </w:p>
    <w:p w14:paraId="4238DED8" w14:textId="7DFD8490" w:rsidR="002A3358" w:rsidRPr="00CC3651" w:rsidRDefault="00F12F0B" w:rsidP="002A3358">
      <w:pPr>
        <w:ind w:right="-102"/>
        <w:jc w:val="both"/>
        <w:rPr>
          <w:rFonts w:ascii="Arial" w:hAnsi="Arial" w:cs="Arial"/>
          <w:bCs/>
          <w:sz w:val="22"/>
          <w:szCs w:val="22"/>
          <w:lang w:val="uk-UA"/>
        </w:rPr>
      </w:pPr>
      <w:permStart w:id="188237942" w:edGrp="everyone"/>
      <w:r w:rsidRPr="00F12F0B">
        <w:rPr>
          <w:rFonts w:ascii="Arial" w:hAnsi="Arial" w:cs="Arial"/>
          <w:b/>
          <w:bCs/>
          <w:sz w:val="22"/>
          <w:szCs w:val="22"/>
        </w:rPr>
        <w:t xml:space="preserve">                     </w:t>
      </w:r>
      <w:permEnd w:id="188237942"/>
      <w:r w:rsidR="002A3358" w:rsidRPr="00CC3651">
        <w:rPr>
          <w:rFonts w:ascii="Arial" w:hAnsi="Arial" w:cs="Arial"/>
          <w:b/>
          <w:bCs/>
          <w:sz w:val="22"/>
          <w:szCs w:val="22"/>
          <w:lang w:val="uk-UA"/>
        </w:rPr>
        <w:t> </w:t>
      </w:r>
      <w:r w:rsidR="002A3358" w:rsidRPr="00CC3651">
        <w:rPr>
          <w:rFonts w:ascii="Arial" w:hAnsi="Arial" w:cs="Arial"/>
          <w:sz w:val="22"/>
          <w:szCs w:val="22"/>
          <w:lang w:val="uk-UA"/>
        </w:rPr>
        <w:t>(далі - </w:t>
      </w:r>
      <w:r w:rsidR="002A3358" w:rsidRPr="00CC3651">
        <w:rPr>
          <w:rFonts w:ascii="Arial" w:hAnsi="Arial" w:cs="Arial"/>
          <w:b/>
          <w:bCs/>
          <w:sz w:val="22"/>
          <w:szCs w:val="22"/>
          <w:lang w:val="uk-UA"/>
        </w:rPr>
        <w:t>«Продавець»</w:t>
      </w:r>
      <w:r w:rsidR="002A3358" w:rsidRPr="00CC3651">
        <w:rPr>
          <w:rFonts w:ascii="Arial" w:hAnsi="Arial" w:cs="Arial"/>
          <w:bCs/>
          <w:sz w:val="22"/>
          <w:szCs w:val="22"/>
          <w:lang w:val="uk-UA"/>
        </w:rPr>
        <w:t>),</w:t>
      </w:r>
      <w:r w:rsidR="002A3358" w:rsidRPr="00CC3651">
        <w:rPr>
          <w:rFonts w:ascii="Arial" w:hAnsi="Arial" w:cs="Arial"/>
          <w:b/>
          <w:bCs/>
          <w:sz w:val="22"/>
          <w:szCs w:val="22"/>
          <w:lang w:val="uk-UA"/>
        </w:rPr>
        <w:t xml:space="preserve"> </w:t>
      </w:r>
      <w:r w:rsidR="002A3358" w:rsidRPr="00CC3651">
        <w:rPr>
          <w:rFonts w:ascii="Arial" w:hAnsi="Arial" w:cs="Arial"/>
          <w:sz w:val="22"/>
          <w:szCs w:val="22"/>
          <w:lang w:val="uk-UA"/>
        </w:rPr>
        <w:t>в особі</w:t>
      </w:r>
      <w:r w:rsidR="00E86F6A" w:rsidRPr="00CC3651">
        <w:rPr>
          <w:rFonts w:ascii="Arial" w:hAnsi="Arial" w:cs="Arial"/>
          <w:b/>
          <w:bCs/>
          <w:sz w:val="22"/>
          <w:szCs w:val="22"/>
          <w:lang w:val="uk-UA"/>
        </w:rPr>
        <w:t xml:space="preserve"> </w:t>
      </w:r>
      <w:permStart w:id="650659491" w:edGrp="everyone"/>
      <w:r w:rsidRPr="00F12F0B">
        <w:rPr>
          <w:rFonts w:ascii="Arial" w:hAnsi="Arial" w:cs="Arial"/>
          <w:b/>
          <w:bCs/>
          <w:sz w:val="22"/>
          <w:szCs w:val="22"/>
        </w:rPr>
        <w:t xml:space="preserve">                        </w:t>
      </w:r>
      <w:permEnd w:id="650659491"/>
      <w:r w:rsidR="002A3358" w:rsidRPr="00CC3651">
        <w:rPr>
          <w:rFonts w:ascii="Arial" w:hAnsi="Arial" w:cs="Arial"/>
          <w:bCs/>
          <w:sz w:val="22"/>
          <w:szCs w:val="22"/>
          <w:lang w:val="uk-UA"/>
        </w:rPr>
        <w:t>, який</w:t>
      </w:r>
      <w:r w:rsidR="002D1805" w:rsidRPr="00CC3651">
        <w:rPr>
          <w:rFonts w:ascii="Arial" w:hAnsi="Arial" w:cs="Arial"/>
          <w:bCs/>
          <w:sz w:val="22"/>
          <w:szCs w:val="22"/>
          <w:lang w:val="uk-UA"/>
        </w:rPr>
        <w:t xml:space="preserve"> (яка)</w:t>
      </w:r>
      <w:r w:rsidR="002A3358" w:rsidRPr="00CC3651">
        <w:rPr>
          <w:rFonts w:ascii="Arial" w:hAnsi="Arial" w:cs="Arial"/>
          <w:bCs/>
          <w:sz w:val="22"/>
          <w:szCs w:val="22"/>
          <w:lang w:val="uk-UA"/>
        </w:rPr>
        <w:t xml:space="preserve"> діє на підставі </w:t>
      </w:r>
      <w:permStart w:id="1262164257" w:edGrp="everyone"/>
      <w:r w:rsidRPr="00F12F0B">
        <w:rPr>
          <w:rFonts w:ascii="Arial" w:hAnsi="Arial" w:cs="Arial"/>
          <w:bCs/>
          <w:sz w:val="22"/>
          <w:szCs w:val="22"/>
        </w:rPr>
        <w:t xml:space="preserve">               </w:t>
      </w:r>
      <w:permEnd w:id="1262164257"/>
      <w:r w:rsidR="002A3358" w:rsidRPr="00CC3651">
        <w:rPr>
          <w:rFonts w:ascii="Arial" w:hAnsi="Arial" w:cs="Arial"/>
          <w:bCs/>
          <w:sz w:val="22"/>
          <w:szCs w:val="22"/>
          <w:lang w:val="uk-UA"/>
        </w:rPr>
        <w:t>, з одного боку,</w:t>
      </w:r>
    </w:p>
    <w:p w14:paraId="7230B600" w14:textId="77777777" w:rsidR="00197BA3" w:rsidRPr="00CC3651" w:rsidRDefault="00197BA3">
      <w:pPr>
        <w:ind w:right="55"/>
        <w:jc w:val="both"/>
        <w:rPr>
          <w:rFonts w:ascii="Arial" w:hAnsi="Arial" w:cs="Arial"/>
          <w:sz w:val="22"/>
          <w:szCs w:val="22"/>
          <w:lang w:val="uk-UA"/>
        </w:rPr>
      </w:pPr>
    </w:p>
    <w:p w14:paraId="223EAC31" w14:textId="5891DEF2" w:rsidR="00197BA3" w:rsidRPr="00CC3651" w:rsidRDefault="0068223C" w:rsidP="0068223C">
      <w:pPr>
        <w:ind w:right="-87"/>
        <w:jc w:val="both"/>
        <w:rPr>
          <w:rFonts w:ascii="Arial" w:hAnsi="Arial" w:cs="Arial"/>
          <w:sz w:val="22"/>
          <w:szCs w:val="22"/>
          <w:lang w:val="uk-UA"/>
        </w:rPr>
      </w:pPr>
      <w:r w:rsidRPr="00CC3651">
        <w:rPr>
          <w:rFonts w:ascii="Arial" w:hAnsi="Arial" w:cs="Arial"/>
          <w:b/>
          <w:sz w:val="22"/>
          <w:szCs w:val="22"/>
          <w:lang w:val="uk-UA"/>
        </w:rPr>
        <w:t>Міжнародний</w:t>
      </w:r>
      <w:r w:rsidRPr="00CC3651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b/>
          <w:sz w:val="22"/>
          <w:szCs w:val="22"/>
          <w:lang w:val="uk-UA"/>
        </w:rPr>
        <w:t>благодійний</w:t>
      </w:r>
      <w:r w:rsidRPr="00CC3651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b/>
          <w:sz w:val="22"/>
          <w:szCs w:val="22"/>
          <w:lang w:val="uk-UA"/>
        </w:rPr>
        <w:t>фонд</w:t>
      </w:r>
      <w:r w:rsidRPr="00CC3651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b/>
          <w:sz w:val="22"/>
          <w:szCs w:val="22"/>
          <w:lang w:val="uk-UA"/>
        </w:rPr>
        <w:t>«Альянс</w:t>
      </w:r>
      <w:r w:rsidRPr="00CC3651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b/>
          <w:sz w:val="22"/>
          <w:szCs w:val="22"/>
          <w:lang w:val="uk-UA"/>
        </w:rPr>
        <w:t>громадського</w:t>
      </w:r>
      <w:r w:rsidRPr="00CC3651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b/>
          <w:sz w:val="22"/>
          <w:szCs w:val="22"/>
          <w:lang w:val="uk-UA"/>
        </w:rPr>
        <w:t>здоров'я»</w:t>
      </w:r>
      <w:r w:rsidRPr="00CC3651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(далі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-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b/>
          <w:sz w:val="22"/>
          <w:szCs w:val="22"/>
          <w:lang w:val="uk-UA"/>
        </w:rPr>
        <w:t>«Покупець»</w:t>
      </w:r>
      <w:r w:rsidRPr="00CC3651">
        <w:rPr>
          <w:rFonts w:ascii="Arial" w:hAnsi="Arial" w:cs="Arial"/>
          <w:sz w:val="22"/>
          <w:szCs w:val="22"/>
          <w:lang w:val="uk-UA"/>
        </w:rPr>
        <w:t>),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 xml:space="preserve">в особі </w:t>
      </w:r>
      <w:permStart w:id="381420444" w:edGrp="everyone"/>
      <w:r w:rsidR="00624314" w:rsidRPr="00035AC8">
        <w:rPr>
          <w:rFonts w:ascii="Arial" w:hAnsi="Arial" w:cs="Arial"/>
          <w:sz w:val="22"/>
          <w:szCs w:val="22"/>
          <w:lang w:val="uk-UA"/>
        </w:rPr>
        <w:t>Директора департаменту лікування, закупівель та управління поставками Іслама Захедула Мохаммеда</w:t>
      </w:r>
      <w:permEnd w:id="381420444"/>
      <w:r w:rsidR="00197BA3" w:rsidRPr="00CC3651">
        <w:rPr>
          <w:rFonts w:ascii="Arial" w:hAnsi="Arial" w:cs="Arial"/>
          <w:sz w:val="22"/>
          <w:szCs w:val="22"/>
          <w:lang w:val="uk-UA"/>
        </w:rPr>
        <w:t>,</w:t>
      </w:r>
      <w:r w:rsidR="00197BA3"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="0049202D"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="002D1805" w:rsidRPr="00CC3651">
        <w:rPr>
          <w:rFonts w:ascii="Arial" w:hAnsi="Arial" w:cs="Arial"/>
          <w:bCs/>
          <w:sz w:val="22"/>
          <w:szCs w:val="22"/>
          <w:lang w:val="uk-UA"/>
        </w:rPr>
        <w:t xml:space="preserve">який (яка) діє на підставі </w:t>
      </w:r>
      <w:permStart w:id="505489737" w:edGrp="everyone"/>
      <w:r w:rsidR="00624314" w:rsidRPr="00035AC8">
        <w:rPr>
          <w:rFonts w:ascii="Arial" w:hAnsi="Arial" w:cs="Arial"/>
          <w:bCs/>
          <w:sz w:val="22"/>
          <w:szCs w:val="22"/>
          <w:lang w:val="uk-UA"/>
        </w:rPr>
        <w:t>Довіреності № 20/3 від «03» квітня 2020 року</w:t>
      </w:r>
      <w:permEnd w:id="505489737"/>
      <w:r w:rsidR="002D1805" w:rsidRPr="00CC3651">
        <w:rPr>
          <w:rFonts w:ascii="Arial" w:hAnsi="Arial" w:cs="Arial"/>
          <w:bCs/>
          <w:sz w:val="22"/>
          <w:szCs w:val="22"/>
          <w:lang w:val="uk-UA"/>
        </w:rPr>
        <w:t xml:space="preserve">, </w:t>
      </w:r>
      <w:r w:rsidR="00197BA3" w:rsidRPr="00CC3651">
        <w:rPr>
          <w:rFonts w:ascii="Arial" w:hAnsi="Arial" w:cs="Arial"/>
          <w:sz w:val="22"/>
          <w:szCs w:val="22"/>
          <w:lang w:val="uk-UA"/>
        </w:rPr>
        <w:t>далі</w:t>
      </w:r>
      <w:r w:rsidR="00197BA3"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="00197BA3" w:rsidRPr="00CC3651">
        <w:rPr>
          <w:rFonts w:ascii="Arial" w:hAnsi="Arial" w:cs="Arial"/>
          <w:sz w:val="22"/>
          <w:szCs w:val="22"/>
          <w:lang w:val="uk-UA"/>
        </w:rPr>
        <w:t>разом</w:t>
      </w:r>
      <w:r w:rsidR="00197BA3"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="00197BA3" w:rsidRPr="00CC3651">
        <w:rPr>
          <w:rFonts w:ascii="Arial" w:hAnsi="Arial" w:cs="Arial"/>
          <w:sz w:val="22"/>
          <w:szCs w:val="22"/>
          <w:lang w:val="uk-UA"/>
        </w:rPr>
        <w:t>іменуються</w:t>
      </w:r>
      <w:r w:rsidR="00197BA3"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="00197BA3" w:rsidRPr="00CC3651">
        <w:rPr>
          <w:rFonts w:ascii="Arial" w:hAnsi="Arial" w:cs="Arial"/>
          <w:sz w:val="22"/>
          <w:szCs w:val="22"/>
          <w:lang w:val="uk-UA"/>
        </w:rPr>
        <w:t>-</w:t>
      </w:r>
      <w:r w:rsidR="00197BA3"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="00197BA3" w:rsidRPr="00CC3651">
        <w:rPr>
          <w:rFonts w:ascii="Arial" w:hAnsi="Arial" w:cs="Arial"/>
          <w:b/>
          <w:sz w:val="22"/>
          <w:szCs w:val="22"/>
          <w:lang w:val="uk-UA"/>
        </w:rPr>
        <w:t>«Сторони»</w:t>
      </w:r>
      <w:r w:rsidR="00197BA3" w:rsidRPr="00CC3651">
        <w:rPr>
          <w:rFonts w:ascii="Arial" w:hAnsi="Arial" w:cs="Arial"/>
          <w:sz w:val="22"/>
          <w:szCs w:val="22"/>
          <w:lang w:val="uk-UA"/>
        </w:rPr>
        <w:t>,</w:t>
      </w:r>
      <w:r w:rsidR="00197BA3"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="00197BA3" w:rsidRPr="00CC3651">
        <w:rPr>
          <w:rFonts w:ascii="Arial" w:hAnsi="Arial" w:cs="Arial"/>
          <w:sz w:val="22"/>
          <w:szCs w:val="22"/>
          <w:lang w:val="uk-UA"/>
        </w:rPr>
        <w:t>а</w:t>
      </w:r>
      <w:r w:rsidR="00197BA3"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="00197BA3" w:rsidRPr="00CC3651">
        <w:rPr>
          <w:rFonts w:ascii="Arial" w:hAnsi="Arial" w:cs="Arial"/>
          <w:sz w:val="22"/>
          <w:szCs w:val="22"/>
          <w:lang w:val="uk-UA"/>
        </w:rPr>
        <w:t>кожна</w:t>
      </w:r>
      <w:r w:rsidR="00197BA3"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="00197BA3" w:rsidRPr="00CC3651">
        <w:rPr>
          <w:rFonts w:ascii="Arial" w:hAnsi="Arial" w:cs="Arial"/>
          <w:sz w:val="22"/>
          <w:szCs w:val="22"/>
          <w:lang w:val="uk-UA"/>
        </w:rPr>
        <w:t>окремо</w:t>
      </w:r>
      <w:r w:rsidR="00197BA3"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="00197BA3" w:rsidRPr="00CC3651">
        <w:rPr>
          <w:rFonts w:ascii="Arial" w:hAnsi="Arial" w:cs="Arial"/>
          <w:sz w:val="22"/>
          <w:szCs w:val="22"/>
          <w:lang w:val="uk-UA"/>
        </w:rPr>
        <w:t>-</w:t>
      </w:r>
      <w:r w:rsidR="00197BA3"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="00197BA3" w:rsidRPr="00CC3651">
        <w:rPr>
          <w:rFonts w:ascii="Arial" w:hAnsi="Arial" w:cs="Arial"/>
          <w:b/>
          <w:sz w:val="22"/>
          <w:szCs w:val="22"/>
          <w:lang w:val="uk-UA"/>
        </w:rPr>
        <w:t>«Сторона»</w:t>
      </w:r>
      <w:r w:rsidR="00197BA3" w:rsidRPr="00CC3651">
        <w:rPr>
          <w:rFonts w:ascii="Arial" w:hAnsi="Arial" w:cs="Arial"/>
          <w:sz w:val="22"/>
          <w:szCs w:val="22"/>
          <w:lang w:val="uk-UA"/>
        </w:rPr>
        <w:t>,</w:t>
      </w:r>
      <w:r w:rsidR="0049202D"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="00197BA3" w:rsidRPr="00CC3651">
        <w:rPr>
          <w:rFonts w:ascii="Arial" w:hAnsi="Arial" w:cs="Arial"/>
          <w:sz w:val="22"/>
          <w:szCs w:val="22"/>
          <w:lang w:val="uk-UA"/>
        </w:rPr>
        <w:t>уклали</w:t>
      </w:r>
      <w:r w:rsidR="00197BA3"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="00197BA3" w:rsidRPr="00CC3651">
        <w:rPr>
          <w:rFonts w:ascii="Arial" w:hAnsi="Arial" w:cs="Arial"/>
          <w:sz w:val="22"/>
          <w:szCs w:val="22"/>
          <w:lang w:val="uk-UA"/>
        </w:rPr>
        <w:t>Договір</w:t>
      </w:r>
      <w:r w:rsidR="00197BA3"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="00197BA3" w:rsidRPr="00CC3651">
        <w:rPr>
          <w:rFonts w:ascii="Arial" w:hAnsi="Arial" w:cs="Arial"/>
          <w:sz w:val="22"/>
          <w:szCs w:val="22"/>
          <w:lang w:val="uk-UA"/>
        </w:rPr>
        <w:t>поставки</w:t>
      </w:r>
      <w:r w:rsidR="00197BA3"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="002D1805" w:rsidRPr="00CC3651">
        <w:rPr>
          <w:rFonts w:ascii="Arial" w:eastAsia="Arial" w:hAnsi="Arial" w:cs="Arial"/>
          <w:sz w:val="22"/>
          <w:szCs w:val="22"/>
          <w:lang w:val="uk-UA"/>
        </w:rPr>
        <w:t xml:space="preserve">№ </w:t>
      </w:r>
      <w:permStart w:id="2047346911" w:edGrp="everyone"/>
      <w:r w:rsidR="00F12F0B" w:rsidRPr="00F12F0B">
        <w:rPr>
          <w:rFonts w:ascii="Arial" w:eastAsia="Arial" w:hAnsi="Arial" w:cs="Arial"/>
          <w:sz w:val="22"/>
          <w:szCs w:val="22"/>
          <w:lang w:val="uk-UA"/>
        </w:rPr>
        <w:t xml:space="preserve">                </w:t>
      </w:r>
      <w:permEnd w:id="2047346911"/>
      <w:r w:rsidR="002A3358" w:rsidRPr="00CC3651">
        <w:rPr>
          <w:rFonts w:ascii="Arial" w:hAnsi="Arial" w:cs="Arial"/>
          <w:sz w:val="22"/>
          <w:szCs w:val="22"/>
          <w:lang w:val="uk-UA"/>
        </w:rPr>
        <w:t xml:space="preserve"> </w:t>
      </w:r>
      <w:r w:rsidR="00223EA2" w:rsidRPr="00CC3651">
        <w:rPr>
          <w:rFonts w:ascii="Arial" w:hAnsi="Arial" w:cs="Arial"/>
          <w:sz w:val="22"/>
          <w:szCs w:val="22"/>
          <w:lang w:val="uk-UA"/>
        </w:rPr>
        <w:t>від</w:t>
      </w:r>
      <w:r w:rsidR="00197BA3" w:rsidRPr="00CC3651">
        <w:rPr>
          <w:rFonts w:ascii="Arial" w:hAnsi="Arial" w:cs="Arial"/>
          <w:sz w:val="22"/>
          <w:szCs w:val="22"/>
          <w:lang w:val="uk-UA"/>
        </w:rPr>
        <w:t xml:space="preserve"> </w:t>
      </w:r>
      <w:permStart w:id="620897863" w:edGrp="everyone"/>
      <w:r w:rsidR="007743C3" w:rsidRPr="00CC3651">
        <w:rPr>
          <w:rFonts w:ascii="Arial" w:hAnsi="Arial" w:cs="Arial"/>
          <w:sz w:val="22"/>
          <w:szCs w:val="22"/>
          <w:lang w:val="uk-UA"/>
        </w:rPr>
        <w:t>«</w:t>
      </w:r>
      <w:r w:rsidR="00F12F0B" w:rsidRPr="00F12F0B">
        <w:rPr>
          <w:rFonts w:ascii="Arial" w:hAnsi="Arial" w:cs="Arial"/>
          <w:sz w:val="22"/>
          <w:szCs w:val="22"/>
          <w:lang w:val="uk-UA"/>
        </w:rPr>
        <w:t xml:space="preserve">  </w:t>
      </w:r>
      <w:r w:rsidR="007743C3" w:rsidRPr="00CC3651">
        <w:rPr>
          <w:rFonts w:ascii="Arial" w:hAnsi="Arial" w:cs="Arial"/>
          <w:sz w:val="22"/>
          <w:szCs w:val="22"/>
          <w:lang w:val="uk-UA"/>
        </w:rPr>
        <w:t xml:space="preserve">» </w:t>
      </w:r>
      <w:r w:rsidR="00F12F0B" w:rsidRPr="00F12F0B">
        <w:rPr>
          <w:rFonts w:ascii="Arial" w:hAnsi="Arial" w:cs="Arial"/>
          <w:sz w:val="22"/>
          <w:szCs w:val="22"/>
          <w:lang w:val="uk-UA"/>
        </w:rPr>
        <w:t xml:space="preserve">   </w:t>
      </w:r>
      <w:r w:rsidR="007743C3" w:rsidRPr="00CC3651">
        <w:rPr>
          <w:rFonts w:ascii="Arial" w:hAnsi="Arial" w:cs="Arial"/>
          <w:sz w:val="22"/>
          <w:szCs w:val="22"/>
          <w:lang w:val="uk-UA"/>
        </w:rPr>
        <w:t xml:space="preserve"> 20</w:t>
      </w:r>
      <w:r w:rsidR="00073123">
        <w:rPr>
          <w:rFonts w:ascii="Arial" w:hAnsi="Arial" w:cs="Arial"/>
          <w:sz w:val="22"/>
          <w:szCs w:val="22"/>
          <w:lang w:val="uk-UA"/>
        </w:rPr>
        <w:t>22</w:t>
      </w:r>
      <w:r w:rsidR="007743C3" w:rsidRPr="00CC3651">
        <w:rPr>
          <w:rFonts w:ascii="Arial" w:hAnsi="Arial" w:cs="Arial"/>
          <w:sz w:val="22"/>
          <w:szCs w:val="22"/>
          <w:lang w:val="uk-UA"/>
        </w:rPr>
        <w:t xml:space="preserve"> </w:t>
      </w:r>
      <w:permEnd w:id="620897863"/>
      <w:r w:rsidR="007743C3" w:rsidRPr="00CC3651">
        <w:rPr>
          <w:rFonts w:ascii="Arial" w:hAnsi="Arial" w:cs="Arial"/>
          <w:sz w:val="22"/>
          <w:szCs w:val="22"/>
          <w:lang w:val="uk-UA"/>
        </w:rPr>
        <w:t xml:space="preserve">року </w:t>
      </w:r>
      <w:r w:rsidR="00197BA3" w:rsidRPr="00CC3651">
        <w:rPr>
          <w:rFonts w:ascii="Arial" w:hAnsi="Arial" w:cs="Arial"/>
          <w:sz w:val="22"/>
          <w:szCs w:val="22"/>
          <w:lang w:val="uk-UA"/>
        </w:rPr>
        <w:t>(далі - «Договір») про наступне:</w:t>
      </w:r>
    </w:p>
    <w:p w14:paraId="672700FB" w14:textId="77777777" w:rsidR="005C26BE" w:rsidRPr="00CC3651" w:rsidRDefault="005C26BE">
      <w:pPr>
        <w:ind w:right="-102"/>
        <w:rPr>
          <w:rFonts w:ascii="Arial" w:hAnsi="Arial" w:cs="Arial"/>
          <w:sz w:val="22"/>
          <w:szCs w:val="22"/>
          <w:lang w:val="uk-UA"/>
        </w:rPr>
      </w:pPr>
    </w:p>
    <w:p w14:paraId="5E5D870E" w14:textId="1E3F375D" w:rsidR="00197BA3" w:rsidRPr="00CC3651" w:rsidRDefault="00197BA3" w:rsidP="00C7246B">
      <w:pPr>
        <w:numPr>
          <w:ilvl w:val="0"/>
          <w:numId w:val="3"/>
        </w:numPr>
        <w:ind w:left="540" w:hanging="540"/>
        <w:jc w:val="center"/>
        <w:rPr>
          <w:rFonts w:ascii="Arial" w:hAnsi="Arial" w:cs="Arial"/>
          <w:b/>
          <w:sz w:val="22"/>
          <w:szCs w:val="22"/>
          <w:lang w:val="uk-UA"/>
        </w:rPr>
      </w:pPr>
      <w:r w:rsidRPr="00CC3651">
        <w:rPr>
          <w:rFonts w:ascii="Arial" w:hAnsi="Arial" w:cs="Arial"/>
          <w:b/>
          <w:sz w:val="22"/>
          <w:szCs w:val="22"/>
          <w:lang w:val="uk-UA"/>
        </w:rPr>
        <w:t>ПРЕДМЕТ</w:t>
      </w:r>
      <w:r w:rsidRPr="00CC3651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b/>
          <w:sz w:val="22"/>
          <w:szCs w:val="22"/>
          <w:lang w:val="uk-UA"/>
        </w:rPr>
        <w:t>ДОГОВОРУ</w:t>
      </w:r>
    </w:p>
    <w:p w14:paraId="7A3BB02A" w14:textId="77777777" w:rsidR="00E86F6A" w:rsidRPr="00CC3651" w:rsidRDefault="00E86F6A" w:rsidP="00E86F6A">
      <w:pPr>
        <w:ind w:left="540"/>
        <w:rPr>
          <w:rFonts w:ascii="Arial" w:hAnsi="Arial" w:cs="Arial"/>
          <w:b/>
          <w:sz w:val="22"/>
          <w:szCs w:val="22"/>
          <w:lang w:val="uk-UA"/>
        </w:rPr>
      </w:pPr>
    </w:p>
    <w:p w14:paraId="4513172D" w14:textId="77777777" w:rsidR="00197BA3" w:rsidRPr="00CC3651" w:rsidRDefault="00197BA3">
      <w:pPr>
        <w:numPr>
          <w:ilvl w:val="1"/>
          <w:numId w:val="3"/>
        </w:numPr>
        <w:tabs>
          <w:tab w:val="left" w:pos="709"/>
        </w:tabs>
        <w:ind w:left="709" w:hanging="709"/>
        <w:jc w:val="both"/>
        <w:rPr>
          <w:rFonts w:ascii="Arial" w:eastAsia="Arial" w:hAnsi="Arial" w:cs="Arial"/>
          <w:sz w:val="22"/>
          <w:szCs w:val="22"/>
          <w:lang w:val="uk-UA"/>
        </w:rPr>
      </w:pPr>
      <w:r w:rsidRPr="00CC3651">
        <w:rPr>
          <w:rFonts w:ascii="Arial" w:hAnsi="Arial" w:cs="Arial"/>
          <w:sz w:val="22"/>
          <w:szCs w:val="22"/>
          <w:lang w:val="uk-UA"/>
        </w:rPr>
        <w:t>В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порядку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та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на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умовах,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визначених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цим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Договором,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Продавець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приймає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на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себе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зобов</w:t>
      </w:r>
      <w:r w:rsidRPr="00CC3651">
        <w:rPr>
          <w:rFonts w:ascii="Arial" w:eastAsia="Arial" w:hAnsi="Arial" w:cs="Arial"/>
          <w:sz w:val="22"/>
          <w:szCs w:val="22"/>
          <w:lang w:val="uk-UA"/>
        </w:rPr>
        <w:t>’</w:t>
      </w:r>
      <w:r w:rsidRPr="00CC3651">
        <w:rPr>
          <w:rFonts w:ascii="Arial" w:hAnsi="Arial" w:cs="Arial"/>
          <w:sz w:val="22"/>
          <w:szCs w:val="22"/>
          <w:lang w:val="uk-UA"/>
        </w:rPr>
        <w:t>язання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передати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у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власність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Покупця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Товари,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визначені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у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п.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1.2.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цього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Договору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(надалі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іменується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"Товар").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</w:p>
    <w:p w14:paraId="086CF331" w14:textId="77777777" w:rsidR="00197BA3" w:rsidRPr="00CC3651" w:rsidRDefault="00197BA3">
      <w:pPr>
        <w:numPr>
          <w:ilvl w:val="1"/>
          <w:numId w:val="2"/>
        </w:numPr>
        <w:tabs>
          <w:tab w:val="left" w:pos="8222"/>
        </w:tabs>
        <w:ind w:left="709" w:hanging="709"/>
        <w:jc w:val="both"/>
        <w:rPr>
          <w:rFonts w:ascii="Arial" w:hAnsi="Arial" w:cs="Arial"/>
          <w:sz w:val="22"/>
          <w:szCs w:val="22"/>
          <w:lang w:val="uk-UA"/>
        </w:rPr>
      </w:pPr>
      <w:r w:rsidRPr="00CC3651">
        <w:rPr>
          <w:rFonts w:ascii="Arial" w:hAnsi="Arial" w:cs="Arial"/>
          <w:sz w:val="22"/>
          <w:szCs w:val="22"/>
          <w:lang w:val="uk-UA"/>
        </w:rPr>
        <w:t>Перелік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найменувань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Товару,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асортимент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та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обсяг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Товару,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що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поставляється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Покупцю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відповідно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цього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Договору,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узгоджується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Сторонами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у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Специфікаціях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цього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Договору,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які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оформлюються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у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формі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Додатків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цього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Договору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та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після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підписання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уповноваженими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представниками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Сторін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становлять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його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невід</w:t>
      </w:r>
      <w:r w:rsidRPr="00CC3651">
        <w:rPr>
          <w:rFonts w:ascii="Arial" w:eastAsia="Arial" w:hAnsi="Arial" w:cs="Arial"/>
          <w:sz w:val="22"/>
          <w:szCs w:val="22"/>
          <w:lang w:val="uk-UA"/>
        </w:rPr>
        <w:t>’</w:t>
      </w:r>
      <w:r w:rsidRPr="00CC3651">
        <w:rPr>
          <w:rFonts w:ascii="Arial" w:hAnsi="Arial" w:cs="Arial"/>
          <w:sz w:val="22"/>
          <w:szCs w:val="22"/>
          <w:lang w:val="uk-UA"/>
        </w:rPr>
        <w:t>ємну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частину.</w:t>
      </w:r>
    </w:p>
    <w:p w14:paraId="56BA4A1C" w14:textId="77777777" w:rsidR="00197BA3" w:rsidRPr="00CC3651" w:rsidRDefault="00197BA3">
      <w:pPr>
        <w:numPr>
          <w:ilvl w:val="1"/>
          <w:numId w:val="2"/>
        </w:numPr>
        <w:ind w:left="709" w:hanging="709"/>
        <w:jc w:val="both"/>
        <w:rPr>
          <w:rFonts w:ascii="Arial" w:hAnsi="Arial" w:cs="Arial"/>
          <w:sz w:val="22"/>
          <w:szCs w:val="22"/>
          <w:lang w:val="uk-UA"/>
        </w:rPr>
      </w:pPr>
      <w:r w:rsidRPr="00CC3651">
        <w:rPr>
          <w:rFonts w:ascii="Arial" w:hAnsi="Arial" w:cs="Arial"/>
          <w:sz w:val="22"/>
          <w:szCs w:val="22"/>
          <w:lang w:val="uk-UA"/>
        </w:rPr>
        <w:t>Покупець,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в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свою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чергу,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приймає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на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себе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зобов</w:t>
      </w:r>
      <w:r w:rsidRPr="00CC3651">
        <w:rPr>
          <w:rFonts w:ascii="Arial" w:eastAsia="Arial" w:hAnsi="Arial" w:cs="Arial"/>
          <w:sz w:val="22"/>
          <w:szCs w:val="22"/>
          <w:lang w:val="uk-UA"/>
        </w:rPr>
        <w:t>’</w:t>
      </w:r>
      <w:r w:rsidRPr="00CC3651">
        <w:rPr>
          <w:rFonts w:ascii="Arial" w:hAnsi="Arial" w:cs="Arial"/>
          <w:sz w:val="22"/>
          <w:szCs w:val="22"/>
          <w:lang w:val="uk-UA"/>
        </w:rPr>
        <w:t>язання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на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умовах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цього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Договору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прийняти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та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оплатити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Товар.</w:t>
      </w:r>
    </w:p>
    <w:p w14:paraId="43B9ED90" w14:textId="77777777" w:rsidR="00197BA3" w:rsidRPr="00CC3651" w:rsidRDefault="00197BA3">
      <w:pPr>
        <w:numPr>
          <w:ilvl w:val="1"/>
          <w:numId w:val="2"/>
        </w:numPr>
        <w:ind w:left="709" w:right="55" w:hanging="709"/>
        <w:jc w:val="both"/>
        <w:rPr>
          <w:rFonts w:ascii="Arial" w:hAnsi="Arial" w:cs="Arial"/>
          <w:sz w:val="22"/>
          <w:szCs w:val="22"/>
          <w:lang w:val="uk-UA"/>
        </w:rPr>
      </w:pPr>
      <w:r w:rsidRPr="00CC3651">
        <w:rPr>
          <w:rFonts w:ascii="Arial" w:hAnsi="Arial" w:cs="Arial"/>
          <w:sz w:val="22"/>
          <w:szCs w:val="22"/>
          <w:lang w:val="uk-UA"/>
        </w:rPr>
        <w:t>Продавець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гарантує,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що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Товар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належить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йому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на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праві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власності,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не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перебуває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під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забороною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відчуження,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арештом,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не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є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предметом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застави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або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іншого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способу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забезпечення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виконання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зобов'язань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перед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будь-якими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фізичними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або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юридичними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особами,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державними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органами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і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державою,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не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є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предметом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іншого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обтяження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або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обмеження,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передбаченого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чинним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законодавством,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належним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чином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ввезений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на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територію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України,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пройшов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митне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очищення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для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вільного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обігу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в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Україні.</w:t>
      </w:r>
    </w:p>
    <w:p w14:paraId="38E42F30" w14:textId="77777777" w:rsidR="00CB7F41" w:rsidRPr="00CC3651" w:rsidRDefault="00197BA3" w:rsidP="00CB7F41">
      <w:pPr>
        <w:numPr>
          <w:ilvl w:val="1"/>
          <w:numId w:val="2"/>
        </w:numPr>
        <w:ind w:left="709" w:right="55" w:hanging="709"/>
        <w:jc w:val="both"/>
        <w:rPr>
          <w:rFonts w:ascii="Arial" w:eastAsia="Arial" w:hAnsi="Arial" w:cs="Arial"/>
          <w:sz w:val="22"/>
          <w:szCs w:val="22"/>
          <w:lang w:val="uk-UA"/>
        </w:rPr>
      </w:pPr>
      <w:r w:rsidRPr="00CC3651">
        <w:rPr>
          <w:rFonts w:ascii="Arial" w:hAnsi="Arial" w:cs="Arial"/>
          <w:sz w:val="22"/>
          <w:szCs w:val="22"/>
          <w:lang w:val="uk-UA"/>
        </w:rPr>
        <w:t>Продавець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підтверджує,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що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укладення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і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виконання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ним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цього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Договору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не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суперечить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нормам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чинного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законодав</w:t>
      </w:r>
      <w:r w:rsidRPr="00CC3651">
        <w:rPr>
          <w:rFonts w:ascii="Arial" w:hAnsi="Arial" w:cs="Arial"/>
          <w:sz w:val="22"/>
          <w:szCs w:val="22"/>
          <w:lang w:val="uk-UA"/>
        </w:rPr>
        <w:softHyphen/>
        <w:t>ства,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відповідає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його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вимогам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(у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тому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числі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тим,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що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мають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відношення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одержання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всіх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необхідних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дозволів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і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погоджень),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а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також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не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суперечить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цілям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діяльності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Продавця,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положенням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його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статутних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документів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або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інших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місцевих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актів.</w:t>
      </w:r>
    </w:p>
    <w:p w14:paraId="27705872" w14:textId="0F6A3127" w:rsidR="00C7246B" w:rsidRPr="00CC3651" w:rsidRDefault="002A3358" w:rsidP="002A3358">
      <w:pPr>
        <w:numPr>
          <w:ilvl w:val="1"/>
          <w:numId w:val="2"/>
        </w:numPr>
        <w:ind w:right="55"/>
        <w:jc w:val="both"/>
        <w:rPr>
          <w:rFonts w:ascii="Arial" w:eastAsia="Arial" w:hAnsi="Arial" w:cs="Arial"/>
          <w:sz w:val="22"/>
          <w:szCs w:val="22"/>
          <w:lang w:val="uk-UA"/>
        </w:rPr>
      </w:pPr>
      <w:r w:rsidRPr="00CC3651">
        <w:rPr>
          <w:rFonts w:ascii="Arial" w:hAnsi="Arial" w:cs="Arial"/>
          <w:sz w:val="22"/>
          <w:szCs w:val="22"/>
          <w:lang w:val="uk-UA"/>
        </w:rPr>
        <w:t>Цей Договір укладено в рамках реалізації програми «Прискорення прогресу у зменшенні тягаря туберкульозу та ВІЛ-інфекції в Україні» відповідно до Договору про надання гранту № 1933 від «04» грудня 2020 року (назва гранту UKR-C-AUA), між Глобальним фондом для боротьби зі СНІДом, туберкульозом та малярією та МБФ «Альянс громадського здоров’я»</w:t>
      </w:r>
    </w:p>
    <w:p w14:paraId="1BFDC7F0" w14:textId="77777777" w:rsidR="00C7246B" w:rsidRPr="00CC3651" w:rsidRDefault="00C7246B">
      <w:pPr>
        <w:widowControl w:val="0"/>
        <w:rPr>
          <w:rFonts w:ascii="Arial" w:hAnsi="Arial" w:cs="Arial"/>
          <w:sz w:val="22"/>
          <w:szCs w:val="22"/>
          <w:lang w:val="uk-UA"/>
        </w:rPr>
      </w:pPr>
    </w:p>
    <w:p w14:paraId="71EBF057" w14:textId="77777777" w:rsidR="00197BA3" w:rsidRPr="00CC3651" w:rsidRDefault="00197BA3" w:rsidP="003A0095">
      <w:pPr>
        <w:widowControl w:val="0"/>
        <w:numPr>
          <w:ilvl w:val="0"/>
          <w:numId w:val="2"/>
        </w:numPr>
        <w:jc w:val="center"/>
        <w:rPr>
          <w:rFonts w:ascii="Arial" w:hAnsi="Arial" w:cs="Arial"/>
          <w:b/>
          <w:sz w:val="22"/>
          <w:szCs w:val="22"/>
          <w:lang w:val="uk-UA"/>
        </w:rPr>
      </w:pPr>
      <w:r w:rsidRPr="00CC3651">
        <w:rPr>
          <w:rFonts w:ascii="Arial" w:hAnsi="Arial" w:cs="Arial"/>
          <w:b/>
          <w:sz w:val="22"/>
          <w:szCs w:val="22"/>
          <w:lang w:val="uk-UA"/>
        </w:rPr>
        <w:t>УМОВИ</w:t>
      </w:r>
      <w:r w:rsidRPr="00CC3651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b/>
          <w:sz w:val="22"/>
          <w:szCs w:val="22"/>
          <w:lang w:val="uk-UA"/>
        </w:rPr>
        <w:t>ТА</w:t>
      </w:r>
      <w:r w:rsidRPr="00CC3651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b/>
          <w:sz w:val="22"/>
          <w:szCs w:val="22"/>
          <w:lang w:val="uk-UA"/>
        </w:rPr>
        <w:t>СТРОКИ</w:t>
      </w:r>
      <w:r w:rsidRPr="00CC3651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b/>
          <w:sz w:val="22"/>
          <w:szCs w:val="22"/>
          <w:lang w:val="uk-UA"/>
        </w:rPr>
        <w:t>ПОСТАВКИ</w:t>
      </w:r>
    </w:p>
    <w:p w14:paraId="0370359E" w14:textId="77777777" w:rsidR="00223EA2" w:rsidRPr="00CC3651" w:rsidRDefault="00223EA2" w:rsidP="00223EA2">
      <w:pPr>
        <w:widowControl w:val="0"/>
        <w:ind w:left="360"/>
        <w:rPr>
          <w:rFonts w:ascii="Arial" w:hAnsi="Arial" w:cs="Arial"/>
          <w:b/>
          <w:sz w:val="22"/>
          <w:szCs w:val="22"/>
          <w:lang w:val="uk-UA"/>
        </w:rPr>
      </w:pPr>
    </w:p>
    <w:p w14:paraId="02C59331" w14:textId="7B37DB91" w:rsidR="005F3565" w:rsidRPr="00CC3651" w:rsidRDefault="005F3565" w:rsidP="005F3565">
      <w:pPr>
        <w:widowControl w:val="0"/>
        <w:numPr>
          <w:ilvl w:val="1"/>
          <w:numId w:val="4"/>
        </w:numPr>
        <w:ind w:left="709"/>
        <w:jc w:val="both"/>
        <w:rPr>
          <w:rFonts w:ascii="Arial" w:eastAsia="Arial" w:hAnsi="Arial" w:cs="Arial"/>
          <w:sz w:val="22"/>
          <w:szCs w:val="22"/>
          <w:lang w:val="uk-UA"/>
        </w:rPr>
      </w:pP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Підставою для здійснення передачі </w:t>
      </w:r>
      <w:r w:rsidR="007E346A" w:rsidRPr="00CC3651">
        <w:rPr>
          <w:rFonts w:ascii="Arial" w:eastAsia="Arial" w:hAnsi="Arial" w:cs="Arial"/>
          <w:sz w:val="22"/>
          <w:szCs w:val="22"/>
          <w:lang w:val="uk-UA"/>
        </w:rPr>
        <w:t xml:space="preserve">Продавцем 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Покупцю Товару, що поставляється відповідно до цього Договору, є отримання Покупцем повідомлення від </w:t>
      </w:r>
      <w:r w:rsidR="007E346A" w:rsidRPr="00CC3651">
        <w:rPr>
          <w:rFonts w:ascii="Arial" w:eastAsia="Arial" w:hAnsi="Arial" w:cs="Arial"/>
          <w:sz w:val="22"/>
          <w:szCs w:val="22"/>
          <w:lang w:val="uk-UA"/>
        </w:rPr>
        <w:t xml:space="preserve">Продавця </w:t>
      </w:r>
      <w:r w:rsidRPr="00CC3651">
        <w:rPr>
          <w:rFonts w:ascii="Arial" w:eastAsia="Arial" w:hAnsi="Arial" w:cs="Arial"/>
          <w:sz w:val="22"/>
          <w:szCs w:val="22"/>
          <w:lang w:val="uk-UA"/>
        </w:rPr>
        <w:t>про готовність Товару до відвантаження у письмовій формі електронною поштою</w:t>
      </w:r>
      <w:r w:rsidR="0048580A" w:rsidRPr="00CC3651">
        <w:rPr>
          <w:rFonts w:ascii="Arial" w:eastAsia="Arial" w:hAnsi="Arial" w:cs="Arial"/>
          <w:sz w:val="22"/>
          <w:szCs w:val="22"/>
          <w:lang w:val="uk-UA"/>
        </w:rPr>
        <w:t xml:space="preserve">. </w:t>
      </w:r>
    </w:p>
    <w:p w14:paraId="70AC7964" w14:textId="7FF7A044" w:rsidR="00197BA3" w:rsidRPr="00CC3651" w:rsidRDefault="00197BA3">
      <w:pPr>
        <w:widowControl w:val="0"/>
        <w:numPr>
          <w:ilvl w:val="1"/>
          <w:numId w:val="4"/>
        </w:numPr>
        <w:tabs>
          <w:tab w:val="left" w:pos="0"/>
        </w:tabs>
        <w:ind w:left="709" w:hanging="709"/>
        <w:jc w:val="both"/>
        <w:rPr>
          <w:rFonts w:ascii="Arial" w:hAnsi="Arial" w:cs="Arial"/>
          <w:sz w:val="22"/>
          <w:szCs w:val="22"/>
          <w:lang w:val="uk-UA"/>
        </w:rPr>
      </w:pPr>
      <w:r w:rsidRPr="00CC3651">
        <w:rPr>
          <w:rFonts w:ascii="Arial" w:hAnsi="Arial" w:cs="Arial"/>
          <w:sz w:val="22"/>
          <w:szCs w:val="22"/>
          <w:lang w:val="uk-UA"/>
        </w:rPr>
        <w:t>Перехід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права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власності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на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Товар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відбувається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з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моменту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здійснення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приймання-передачі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Товару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від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Продавця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Покупцю,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що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засвідчується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підписанням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уповноваженими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представниками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="002D1805" w:rsidRPr="00CC3651">
        <w:rPr>
          <w:rFonts w:ascii="Arial" w:eastAsia="Arial" w:hAnsi="Arial" w:cs="Arial"/>
          <w:sz w:val="22"/>
          <w:szCs w:val="22"/>
          <w:lang w:val="uk-UA"/>
        </w:rPr>
        <w:t>С</w:t>
      </w:r>
      <w:r w:rsidRPr="00CC3651">
        <w:rPr>
          <w:rFonts w:ascii="Arial" w:hAnsi="Arial" w:cs="Arial"/>
          <w:sz w:val="22"/>
          <w:szCs w:val="22"/>
          <w:lang w:val="uk-UA"/>
        </w:rPr>
        <w:t>торін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видаткових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накладних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та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інших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належних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документів.</w:t>
      </w:r>
    </w:p>
    <w:p w14:paraId="23B9F32F" w14:textId="77777777" w:rsidR="00197BA3" w:rsidRPr="00CC3651" w:rsidRDefault="00197BA3">
      <w:pPr>
        <w:widowControl w:val="0"/>
        <w:numPr>
          <w:ilvl w:val="1"/>
          <w:numId w:val="4"/>
        </w:numPr>
        <w:tabs>
          <w:tab w:val="left" w:pos="0"/>
        </w:tabs>
        <w:ind w:left="709"/>
        <w:jc w:val="both"/>
        <w:rPr>
          <w:rFonts w:ascii="Arial" w:hAnsi="Arial" w:cs="Arial"/>
          <w:sz w:val="22"/>
          <w:szCs w:val="22"/>
          <w:lang w:val="uk-UA"/>
        </w:rPr>
      </w:pPr>
      <w:r w:rsidRPr="00CC3651">
        <w:rPr>
          <w:rFonts w:ascii="Arial" w:hAnsi="Arial" w:cs="Arial"/>
          <w:sz w:val="22"/>
          <w:szCs w:val="22"/>
          <w:lang w:val="uk-UA"/>
        </w:rPr>
        <w:t>Ризик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випадкового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знищення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чи/та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пошкодження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Товару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несе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Продавець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моменту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доставки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його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за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місцем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постачання.</w:t>
      </w:r>
    </w:p>
    <w:p w14:paraId="2FB3143D" w14:textId="58908F7C" w:rsidR="00197BA3" w:rsidRPr="00CC3651" w:rsidRDefault="007E346A" w:rsidP="005F3565">
      <w:pPr>
        <w:widowControl w:val="0"/>
        <w:numPr>
          <w:ilvl w:val="1"/>
          <w:numId w:val="4"/>
        </w:numPr>
        <w:ind w:left="709"/>
        <w:jc w:val="both"/>
        <w:rPr>
          <w:rFonts w:ascii="Arial" w:hAnsi="Arial" w:cs="Arial"/>
          <w:sz w:val="22"/>
          <w:szCs w:val="22"/>
          <w:lang w:val="uk-UA"/>
        </w:rPr>
      </w:pPr>
      <w:r w:rsidRPr="00CC3651">
        <w:rPr>
          <w:rFonts w:ascii="Arial" w:hAnsi="Arial" w:cs="Arial"/>
          <w:sz w:val="22"/>
          <w:szCs w:val="22"/>
          <w:lang w:val="uk-UA"/>
        </w:rPr>
        <w:t xml:space="preserve">Продавець </w:t>
      </w:r>
      <w:r w:rsidR="005F3565" w:rsidRPr="00CC3651">
        <w:rPr>
          <w:rFonts w:ascii="Arial" w:hAnsi="Arial" w:cs="Arial"/>
          <w:sz w:val="22"/>
          <w:szCs w:val="22"/>
          <w:lang w:val="uk-UA"/>
        </w:rPr>
        <w:t>Товару зобов’язується разом з Товаром надати Покупцю наступні супровідні документи:</w:t>
      </w:r>
    </w:p>
    <w:p w14:paraId="041C2A8D" w14:textId="0E3EFC76" w:rsidR="00B24955" w:rsidRPr="00CC3651" w:rsidRDefault="00B24955" w:rsidP="00B24955">
      <w:pPr>
        <w:pStyle w:val="ae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uk-UA"/>
        </w:rPr>
      </w:pPr>
      <w:r w:rsidRPr="00CC3651">
        <w:rPr>
          <w:rFonts w:ascii="Arial" w:hAnsi="Arial" w:cs="Arial"/>
          <w:sz w:val="22"/>
          <w:szCs w:val="22"/>
          <w:lang w:val="uk-UA"/>
        </w:rPr>
        <w:t>видаткову накладну;</w:t>
      </w:r>
    </w:p>
    <w:p w14:paraId="40BFA50E" w14:textId="0D01676A" w:rsidR="006E632C" w:rsidRPr="00CC3651" w:rsidRDefault="006E632C" w:rsidP="00B24955">
      <w:pPr>
        <w:pStyle w:val="ae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uk-UA"/>
        </w:rPr>
      </w:pPr>
      <w:r w:rsidRPr="00CC3651">
        <w:rPr>
          <w:rFonts w:ascii="Arial" w:hAnsi="Arial" w:cs="Arial"/>
          <w:sz w:val="22"/>
          <w:szCs w:val="22"/>
          <w:lang w:val="uk-UA"/>
        </w:rPr>
        <w:t>рахунок</w:t>
      </w:r>
      <w:r w:rsidR="00AB1F47" w:rsidRPr="00CC3651">
        <w:rPr>
          <w:rFonts w:ascii="Arial" w:hAnsi="Arial" w:cs="Arial"/>
          <w:sz w:val="22"/>
          <w:szCs w:val="22"/>
          <w:lang w:val="uk-UA"/>
        </w:rPr>
        <w:t>-</w:t>
      </w:r>
      <w:r w:rsidRPr="00CC3651">
        <w:rPr>
          <w:rFonts w:ascii="Arial" w:hAnsi="Arial" w:cs="Arial"/>
          <w:sz w:val="22"/>
          <w:szCs w:val="22"/>
          <w:lang w:val="uk-UA"/>
        </w:rPr>
        <w:t>фактур</w:t>
      </w:r>
      <w:r w:rsidR="00AB1F47" w:rsidRPr="00CC3651">
        <w:rPr>
          <w:rFonts w:ascii="Arial" w:hAnsi="Arial" w:cs="Arial"/>
          <w:sz w:val="22"/>
          <w:szCs w:val="22"/>
          <w:lang w:val="uk-UA"/>
        </w:rPr>
        <w:t>у</w:t>
      </w:r>
      <w:r w:rsidRPr="00CC3651">
        <w:rPr>
          <w:rFonts w:ascii="Arial" w:hAnsi="Arial" w:cs="Arial"/>
          <w:sz w:val="22"/>
          <w:szCs w:val="22"/>
          <w:lang w:val="uk-UA"/>
        </w:rPr>
        <w:t>;</w:t>
      </w:r>
    </w:p>
    <w:p w14:paraId="47991427" w14:textId="14003491" w:rsidR="00197BA3" w:rsidRPr="00CC3651" w:rsidRDefault="00197BA3">
      <w:pPr>
        <w:widowControl w:val="0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uk-UA"/>
        </w:rPr>
      </w:pPr>
      <w:r w:rsidRPr="00CC3651">
        <w:rPr>
          <w:rFonts w:ascii="Arial" w:hAnsi="Arial" w:cs="Arial"/>
          <w:sz w:val="22"/>
          <w:szCs w:val="22"/>
          <w:lang w:val="uk-UA"/>
        </w:rPr>
        <w:t>копії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інструкцій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для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застосування</w:t>
      </w:r>
      <w:r w:rsidR="00173805" w:rsidRPr="00CC3651">
        <w:rPr>
          <w:rFonts w:ascii="Arial" w:hAnsi="Arial" w:cs="Arial"/>
          <w:sz w:val="22"/>
          <w:szCs w:val="22"/>
          <w:lang w:val="uk-UA"/>
        </w:rPr>
        <w:t xml:space="preserve"> (за вимогою Покупця)</w:t>
      </w:r>
      <w:r w:rsidRPr="00CC3651">
        <w:rPr>
          <w:rFonts w:ascii="Arial" w:hAnsi="Arial" w:cs="Arial"/>
          <w:sz w:val="22"/>
          <w:szCs w:val="22"/>
          <w:lang w:val="uk-UA"/>
        </w:rPr>
        <w:t>;</w:t>
      </w:r>
      <w:r w:rsidR="00664FA0" w:rsidRPr="00CC3651">
        <w:rPr>
          <w:rFonts w:ascii="Arial" w:hAnsi="Arial" w:cs="Arial"/>
          <w:sz w:val="22"/>
          <w:szCs w:val="22"/>
          <w:lang w:val="uk-UA"/>
        </w:rPr>
        <w:tab/>
      </w:r>
    </w:p>
    <w:p w14:paraId="0E6F96E0" w14:textId="2D6A5805" w:rsidR="00173805" w:rsidRPr="00CC3651" w:rsidRDefault="00173805">
      <w:pPr>
        <w:widowControl w:val="0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uk-UA"/>
        </w:rPr>
      </w:pPr>
      <w:r w:rsidRPr="00CC3651">
        <w:rPr>
          <w:rFonts w:ascii="Arial" w:hAnsi="Arial" w:cs="Arial"/>
          <w:sz w:val="22"/>
          <w:szCs w:val="22"/>
          <w:lang w:val="uk-UA"/>
        </w:rPr>
        <w:t>сертифікат якості/аналізу (за вимогою Покупця);</w:t>
      </w:r>
    </w:p>
    <w:p w14:paraId="56A6E718" w14:textId="77777777" w:rsidR="00197BA3" w:rsidRPr="00CC3651" w:rsidRDefault="00197BA3" w:rsidP="00223EA2">
      <w:pPr>
        <w:widowControl w:val="0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uk-UA"/>
        </w:rPr>
      </w:pPr>
      <w:r w:rsidRPr="00CC3651">
        <w:rPr>
          <w:rFonts w:ascii="Arial" w:hAnsi="Arial" w:cs="Arial"/>
          <w:sz w:val="22"/>
          <w:szCs w:val="22"/>
          <w:lang w:val="uk-UA"/>
        </w:rPr>
        <w:lastRenderedPageBreak/>
        <w:t>інші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необхідні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документи.</w:t>
      </w:r>
    </w:p>
    <w:p w14:paraId="5BFC7622" w14:textId="21F8588D" w:rsidR="00197BA3" w:rsidRPr="00CC3651" w:rsidRDefault="00197BA3" w:rsidP="00B24955">
      <w:pPr>
        <w:widowControl w:val="0"/>
        <w:numPr>
          <w:ilvl w:val="1"/>
          <w:numId w:val="4"/>
        </w:numPr>
        <w:ind w:left="709"/>
        <w:jc w:val="both"/>
        <w:rPr>
          <w:rFonts w:ascii="Arial" w:eastAsia="Arial" w:hAnsi="Arial" w:cs="Arial"/>
          <w:sz w:val="22"/>
          <w:szCs w:val="22"/>
          <w:lang w:val="uk-UA"/>
        </w:rPr>
      </w:pPr>
      <w:r w:rsidRPr="00CC3651">
        <w:rPr>
          <w:rFonts w:ascii="Arial" w:hAnsi="Arial" w:cs="Arial"/>
          <w:sz w:val="22"/>
          <w:szCs w:val="22"/>
          <w:lang w:val="uk-UA"/>
        </w:rPr>
        <w:t>Продавець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зобов</w:t>
      </w:r>
      <w:r w:rsidRPr="00CC3651">
        <w:rPr>
          <w:rFonts w:ascii="Arial" w:eastAsia="Arial" w:hAnsi="Arial" w:cs="Arial"/>
          <w:sz w:val="22"/>
          <w:szCs w:val="22"/>
          <w:lang w:val="uk-UA"/>
        </w:rPr>
        <w:t>’</w:t>
      </w:r>
      <w:r w:rsidRPr="00CC3651">
        <w:rPr>
          <w:rFonts w:ascii="Arial" w:hAnsi="Arial" w:cs="Arial"/>
          <w:sz w:val="22"/>
          <w:szCs w:val="22"/>
          <w:lang w:val="uk-UA"/>
        </w:rPr>
        <w:t>язується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здійснити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поставку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Товару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за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місцем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його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постачання,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у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строк,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зазначений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у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Додатках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="007642D0">
        <w:rPr>
          <w:rFonts w:ascii="Arial" w:hAnsi="Arial" w:cs="Arial"/>
          <w:sz w:val="22"/>
          <w:szCs w:val="22"/>
          <w:lang w:val="uk-UA"/>
        </w:rPr>
        <w:t>цього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Договору,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після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="00B24955" w:rsidRPr="00CC3651">
        <w:rPr>
          <w:rFonts w:ascii="Arial" w:hAnsi="Arial" w:cs="Arial"/>
          <w:sz w:val="22"/>
          <w:szCs w:val="22"/>
          <w:lang w:val="uk-UA"/>
        </w:rPr>
        <w:t>отримання підтвердження від Покупця, щодо готовності прийняти Товар</w:t>
      </w:r>
      <w:r w:rsidR="00B24955" w:rsidRPr="00CC3651">
        <w:rPr>
          <w:rFonts w:ascii="Arial" w:eastAsia="Arial" w:hAnsi="Arial" w:cs="Arial"/>
          <w:sz w:val="22"/>
          <w:szCs w:val="22"/>
          <w:lang w:val="uk-UA"/>
        </w:rPr>
        <w:t xml:space="preserve"> у письмовій формі електронною поштою.</w:t>
      </w:r>
    </w:p>
    <w:p w14:paraId="7F4CDE33" w14:textId="77777777" w:rsidR="00D16AD9" w:rsidRPr="00CC3651" w:rsidRDefault="00D16AD9" w:rsidP="00D16AD9">
      <w:pPr>
        <w:widowControl w:val="0"/>
        <w:tabs>
          <w:tab w:val="left" w:pos="0"/>
        </w:tabs>
        <w:ind w:left="709"/>
        <w:jc w:val="both"/>
        <w:rPr>
          <w:rFonts w:ascii="Arial" w:hAnsi="Arial" w:cs="Arial"/>
          <w:sz w:val="22"/>
          <w:szCs w:val="22"/>
          <w:lang w:val="uk-UA"/>
        </w:rPr>
      </w:pPr>
    </w:p>
    <w:p w14:paraId="55D689F9" w14:textId="77777777" w:rsidR="00197BA3" w:rsidRPr="00CC3651" w:rsidRDefault="00197BA3">
      <w:pPr>
        <w:widowControl w:val="0"/>
        <w:numPr>
          <w:ilvl w:val="0"/>
          <w:numId w:val="7"/>
        </w:numPr>
        <w:tabs>
          <w:tab w:val="left" w:pos="709"/>
        </w:tabs>
        <w:ind w:right="-142"/>
        <w:jc w:val="center"/>
        <w:rPr>
          <w:rFonts w:ascii="Arial" w:hAnsi="Arial" w:cs="Arial"/>
          <w:b/>
          <w:sz w:val="22"/>
          <w:szCs w:val="22"/>
          <w:lang w:val="uk-UA" w:eastAsia="ru-RU"/>
        </w:rPr>
      </w:pPr>
      <w:r w:rsidRPr="00CC3651">
        <w:rPr>
          <w:rFonts w:ascii="Arial" w:hAnsi="Arial" w:cs="Arial"/>
          <w:b/>
          <w:sz w:val="22"/>
          <w:szCs w:val="22"/>
          <w:lang w:val="uk-UA" w:eastAsia="ru-RU"/>
        </w:rPr>
        <w:t>ЦІНА,</w:t>
      </w:r>
      <w:r w:rsidRPr="00CC3651">
        <w:rPr>
          <w:rFonts w:ascii="Arial" w:eastAsia="Arial" w:hAnsi="Arial" w:cs="Arial"/>
          <w:b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b/>
          <w:sz w:val="22"/>
          <w:szCs w:val="22"/>
          <w:lang w:val="uk-UA" w:eastAsia="ru-RU"/>
        </w:rPr>
        <w:t>ПОРЯДОК</w:t>
      </w:r>
      <w:r w:rsidRPr="00CC3651">
        <w:rPr>
          <w:rFonts w:ascii="Arial" w:eastAsia="Arial" w:hAnsi="Arial" w:cs="Arial"/>
          <w:b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b/>
          <w:sz w:val="22"/>
          <w:szCs w:val="22"/>
          <w:lang w:val="uk-UA" w:eastAsia="ru-RU"/>
        </w:rPr>
        <w:t>РОЗРАХУНКІВ</w:t>
      </w:r>
    </w:p>
    <w:p w14:paraId="22780A59" w14:textId="77777777" w:rsidR="00197BA3" w:rsidRPr="00CC3651" w:rsidRDefault="00197BA3">
      <w:pPr>
        <w:widowControl w:val="0"/>
        <w:ind w:left="360" w:right="-142"/>
        <w:rPr>
          <w:rFonts w:ascii="Arial" w:hAnsi="Arial" w:cs="Arial"/>
          <w:b/>
          <w:sz w:val="22"/>
          <w:szCs w:val="22"/>
          <w:lang w:val="uk-UA" w:eastAsia="ru-RU"/>
        </w:rPr>
      </w:pPr>
    </w:p>
    <w:p w14:paraId="7231B998" w14:textId="09E90C3A" w:rsidR="00197BA3" w:rsidRPr="00CC3651" w:rsidRDefault="00197BA3" w:rsidP="00B13905">
      <w:pPr>
        <w:widowControl w:val="0"/>
        <w:numPr>
          <w:ilvl w:val="1"/>
          <w:numId w:val="7"/>
        </w:numPr>
        <w:jc w:val="both"/>
        <w:rPr>
          <w:rFonts w:ascii="Arial" w:hAnsi="Arial" w:cs="Arial"/>
          <w:sz w:val="22"/>
          <w:szCs w:val="22"/>
          <w:lang w:val="uk-UA" w:eastAsia="ru-RU"/>
        </w:rPr>
      </w:pPr>
      <w:r w:rsidRPr="00CC3651">
        <w:rPr>
          <w:rFonts w:ascii="Arial" w:hAnsi="Arial" w:cs="Arial"/>
          <w:sz w:val="22"/>
          <w:szCs w:val="22"/>
          <w:lang w:val="uk-UA" w:eastAsia="ru-RU"/>
        </w:rPr>
        <w:t>Загальна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сума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Договору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визначається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шляхом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підсумування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загальних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сум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="00453CBE" w:rsidRPr="00CC3651">
        <w:rPr>
          <w:rFonts w:ascii="Arial" w:hAnsi="Arial" w:cs="Arial"/>
          <w:sz w:val="22"/>
          <w:szCs w:val="22"/>
          <w:lang w:val="uk-UA" w:eastAsia="ru-RU"/>
        </w:rPr>
        <w:t>С</w:t>
      </w:r>
      <w:r w:rsidRPr="00CC3651">
        <w:rPr>
          <w:rFonts w:ascii="Arial" w:hAnsi="Arial" w:cs="Arial"/>
          <w:sz w:val="22"/>
          <w:szCs w:val="22"/>
          <w:lang w:val="uk-UA" w:eastAsia="ru-RU"/>
        </w:rPr>
        <w:t>пецифікацій,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що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підписані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уповноваженими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представниками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Покупця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та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Продавця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протягом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дії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цього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Договору.</w:t>
      </w:r>
    </w:p>
    <w:p w14:paraId="70AFC471" w14:textId="77777777" w:rsidR="007642D0" w:rsidRPr="004C6736" w:rsidRDefault="007642D0" w:rsidP="007642D0">
      <w:pPr>
        <w:widowControl w:val="0"/>
        <w:numPr>
          <w:ilvl w:val="1"/>
          <w:numId w:val="7"/>
        </w:numPr>
        <w:jc w:val="both"/>
        <w:rPr>
          <w:rFonts w:ascii="Arial" w:hAnsi="Arial" w:cs="Arial"/>
          <w:sz w:val="22"/>
          <w:szCs w:val="22"/>
          <w:lang w:val="uk-UA" w:eastAsia="ru-RU"/>
        </w:rPr>
      </w:pPr>
      <w:r w:rsidRPr="004C6736">
        <w:rPr>
          <w:rFonts w:ascii="Arial" w:hAnsi="Arial" w:cs="Arial"/>
          <w:sz w:val="22"/>
          <w:szCs w:val="22"/>
          <w:lang w:val="uk-UA" w:eastAsia="ru-RU"/>
        </w:rPr>
        <w:t>Ціна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за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одиницю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асортименту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Товару,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загальна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вартість,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загальна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кількість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та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інші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показники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Товару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до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закупівлі визначен</w:t>
      </w:r>
      <w:r>
        <w:rPr>
          <w:rFonts w:ascii="Arial" w:hAnsi="Arial" w:cs="Arial"/>
          <w:sz w:val="22"/>
          <w:szCs w:val="22"/>
          <w:lang w:val="uk-UA" w:eastAsia="ru-RU"/>
        </w:rPr>
        <w:t>і</w:t>
      </w:r>
      <w:r w:rsidRPr="004C6736">
        <w:rPr>
          <w:rFonts w:ascii="Arial" w:hAnsi="Arial" w:cs="Arial"/>
          <w:sz w:val="22"/>
          <w:szCs w:val="22"/>
          <w:lang w:val="uk-UA" w:eastAsia="ru-RU"/>
        </w:rPr>
        <w:t xml:space="preserve"> у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Додатках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до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цього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Договору</w:t>
      </w:r>
      <w:r>
        <w:rPr>
          <w:rFonts w:ascii="Arial" w:hAnsi="Arial" w:cs="Arial"/>
          <w:sz w:val="22"/>
          <w:szCs w:val="22"/>
          <w:lang w:val="uk-UA"/>
        </w:rPr>
        <w:t>.</w:t>
      </w:r>
    </w:p>
    <w:p w14:paraId="48A5862A" w14:textId="4C86C1D2" w:rsidR="002373BE" w:rsidRPr="00CC3651" w:rsidRDefault="002373BE" w:rsidP="002373BE">
      <w:pPr>
        <w:widowControl w:val="0"/>
        <w:numPr>
          <w:ilvl w:val="1"/>
          <w:numId w:val="7"/>
        </w:numPr>
        <w:jc w:val="both"/>
        <w:rPr>
          <w:rFonts w:ascii="Arial" w:hAnsi="Arial" w:cs="Arial"/>
          <w:sz w:val="22"/>
          <w:szCs w:val="22"/>
          <w:lang w:val="uk-UA" w:eastAsia="ru-RU"/>
        </w:rPr>
      </w:pPr>
      <w:r w:rsidRPr="00CC3651">
        <w:rPr>
          <w:rFonts w:ascii="Arial" w:hAnsi="Arial" w:cs="Arial"/>
          <w:sz w:val="22"/>
          <w:szCs w:val="22"/>
          <w:lang w:val="uk-UA" w:eastAsia="ru-RU"/>
        </w:rPr>
        <w:t xml:space="preserve">Ціна за одиницю Товару становить еквівалент </w:t>
      </w:r>
      <w:r w:rsidR="002D1805" w:rsidRPr="00CC3651">
        <w:rPr>
          <w:rFonts w:ascii="Arial" w:hAnsi="Arial" w:cs="Arial"/>
          <w:sz w:val="22"/>
          <w:szCs w:val="22"/>
          <w:lang w:val="uk-UA" w:eastAsia="ru-RU"/>
        </w:rPr>
        <w:t xml:space="preserve">у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доларах США, зазначений у відповідному Додатку до цього Договору. Усі суми сплачуються у гривнях відповідно до офіційного курсу Національного Банку України (НБУ) на день виставлення рахунку</w:t>
      </w:r>
      <w:r w:rsidR="002D1805" w:rsidRPr="00CC3651">
        <w:rPr>
          <w:rFonts w:ascii="Arial" w:hAnsi="Arial" w:cs="Arial"/>
          <w:sz w:val="22"/>
          <w:szCs w:val="22"/>
          <w:lang w:val="uk-UA" w:eastAsia="ru-RU"/>
        </w:rPr>
        <w:t>-фактури</w:t>
      </w:r>
      <w:r w:rsidRPr="00CC3651">
        <w:rPr>
          <w:rFonts w:ascii="Arial" w:hAnsi="Arial" w:cs="Arial"/>
          <w:sz w:val="22"/>
          <w:szCs w:val="22"/>
          <w:lang w:val="uk-UA" w:eastAsia="ru-RU"/>
        </w:rPr>
        <w:t>.</w:t>
      </w:r>
    </w:p>
    <w:p w14:paraId="0DDBB3C6" w14:textId="7C4A477D" w:rsidR="00197BA3" w:rsidRPr="00CC3651" w:rsidRDefault="00197BA3" w:rsidP="002373BE">
      <w:pPr>
        <w:widowControl w:val="0"/>
        <w:numPr>
          <w:ilvl w:val="1"/>
          <w:numId w:val="7"/>
        </w:numPr>
        <w:jc w:val="both"/>
        <w:rPr>
          <w:rFonts w:ascii="Arial" w:hAnsi="Arial" w:cs="Arial"/>
          <w:sz w:val="22"/>
          <w:szCs w:val="22"/>
          <w:lang w:val="uk-UA" w:eastAsia="ru-RU"/>
        </w:rPr>
      </w:pPr>
      <w:r w:rsidRPr="00CC3651">
        <w:rPr>
          <w:rFonts w:ascii="Arial" w:hAnsi="Arial" w:cs="Arial"/>
          <w:sz w:val="22"/>
          <w:szCs w:val="22"/>
          <w:lang w:val="uk-UA" w:eastAsia="ru-RU"/>
        </w:rPr>
        <w:t>Розрахунки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за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поставлений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Товар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здійснюються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наступним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чином:</w:t>
      </w:r>
    </w:p>
    <w:p w14:paraId="7A81F224" w14:textId="4ADA0D1E" w:rsidR="002373BE" w:rsidRPr="00CC3651" w:rsidRDefault="002373BE" w:rsidP="002373BE">
      <w:pPr>
        <w:widowControl w:val="0"/>
        <w:ind w:left="720"/>
        <w:jc w:val="both"/>
        <w:rPr>
          <w:rFonts w:ascii="Arial" w:hAnsi="Arial" w:cs="Arial"/>
          <w:sz w:val="22"/>
          <w:szCs w:val="22"/>
          <w:lang w:val="uk-UA"/>
        </w:rPr>
      </w:pPr>
      <w:r w:rsidRPr="00CC3651">
        <w:rPr>
          <w:rFonts w:ascii="Arial" w:hAnsi="Arial" w:cs="Arial"/>
          <w:b/>
          <w:i/>
          <w:sz w:val="22"/>
          <w:szCs w:val="22"/>
          <w:lang w:val="uk-UA"/>
        </w:rPr>
        <w:t>Авансовий платіж:</w:t>
      </w:r>
      <w:r w:rsidRPr="00CC3651">
        <w:rPr>
          <w:rFonts w:ascii="Arial" w:hAnsi="Arial" w:cs="Arial"/>
          <w:i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 xml:space="preserve">50 (п’ятдесят) % </w:t>
      </w:r>
      <w:r w:rsidR="002D1805" w:rsidRPr="00CC3651">
        <w:rPr>
          <w:rFonts w:ascii="Arial" w:hAnsi="Arial" w:cs="Arial"/>
          <w:sz w:val="22"/>
          <w:szCs w:val="22"/>
          <w:lang w:val="uk-UA"/>
        </w:rPr>
        <w:t>від вартості Товару, вказаної у відповідному Додатку</w:t>
      </w:r>
      <w:r w:rsidR="00AB1F47" w:rsidRPr="00CC3651">
        <w:rPr>
          <w:rFonts w:ascii="Arial" w:hAnsi="Arial" w:cs="Arial"/>
          <w:sz w:val="22"/>
          <w:szCs w:val="22"/>
          <w:lang w:val="uk-UA"/>
        </w:rPr>
        <w:t>,</w:t>
      </w:r>
      <w:r w:rsidR="002D1805" w:rsidRPr="00CC3651">
        <w:rPr>
          <w:rFonts w:ascii="Arial" w:hAnsi="Arial" w:cs="Arial"/>
          <w:sz w:val="22"/>
          <w:szCs w:val="22"/>
          <w:lang w:val="uk-UA"/>
        </w:rPr>
        <w:t xml:space="preserve"> </w:t>
      </w:r>
      <w:r w:rsidR="00AB1F47" w:rsidRPr="00CC3651">
        <w:rPr>
          <w:rFonts w:ascii="Arial" w:hAnsi="Arial" w:cs="Arial"/>
          <w:sz w:val="22"/>
          <w:szCs w:val="22"/>
          <w:lang w:val="uk-UA"/>
        </w:rPr>
        <w:t xml:space="preserve">сплачується </w:t>
      </w:r>
      <w:r w:rsidR="002D1805" w:rsidRPr="00CC3651">
        <w:rPr>
          <w:rFonts w:ascii="Arial" w:hAnsi="Arial" w:cs="Arial"/>
          <w:sz w:val="22"/>
          <w:szCs w:val="22"/>
          <w:lang w:val="uk-UA"/>
        </w:rPr>
        <w:t xml:space="preserve">в еквіваленті у доларах США в перерахунку на гривні України за курсом НБУ на дату виставлення рахунку-фактури (п. 3.3. Договору), протягом </w:t>
      </w:r>
      <w:r w:rsidR="00AB1F47" w:rsidRPr="00CC3651">
        <w:rPr>
          <w:rFonts w:ascii="Arial" w:hAnsi="Arial" w:cs="Arial"/>
          <w:sz w:val="22"/>
          <w:szCs w:val="22"/>
          <w:lang w:val="uk-UA"/>
        </w:rPr>
        <w:t>5</w:t>
      </w:r>
      <w:r w:rsidR="002D1805" w:rsidRPr="00CC3651">
        <w:rPr>
          <w:rFonts w:ascii="Arial" w:hAnsi="Arial" w:cs="Arial"/>
          <w:sz w:val="22"/>
          <w:szCs w:val="22"/>
          <w:lang w:val="uk-UA"/>
        </w:rPr>
        <w:t xml:space="preserve"> (</w:t>
      </w:r>
      <w:r w:rsidR="00AB1F47" w:rsidRPr="00CC3651">
        <w:rPr>
          <w:rFonts w:ascii="Arial" w:hAnsi="Arial" w:cs="Arial"/>
          <w:sz w:val="22"/>
          <w:szCs w:val="22"/>
          <w:lang w:val="uk-UA"/>
        </w:rPr>
        <w:t>п’яти</w:t>
      </w:r>
      <w:r w:rsidR="002D1805" w:rsidRPr="00CC3651">
        <w:rPr>
          <w:rFonts w:ascii="Arial" w:hAnsi="Arial" w:cs="Arial"/>
          <w:sz w:val="22"/>
          <w:szCs w:val="22"/>
          <w:lang w:val="uk-UA"/>
        </w:rPr>
        <w:t xml:space="preserve">) банківських днів </w:t>
      </w:r>
      <w:r w:rsidR="00B24F89" w:rsidRPr="00CC3651">
        <w:rPr>
          <w:rFonts w:ascii="Arial" w:hAnsi="Arial" w:cs="Arial"/>
          <w:sz w:val="22"/>
          <w:szCs w:val="22"/>
          <w:lang w:val="uk-UA"/>
        </w:rPr>
        <w:t xml:space="preserve">від дати </w:t>
      </w:r>
      <w:r w:rsidR="002D1805" w:rsidRPr="00CC3651">
        <w:rPr>
          <w:rFonts w:ascii="Arial" w:hAnsi="Arial" w:cs="Arial"/>
          <w:sz w:val="22"/>
          <w:szCs w:val="22"/>
          <w:lang w:val="uk-UA"/>
        </w:rPr>
        <w:t>надання Продавцем відповідного оригіналу рахунку-фактури.</w:t>
      </w:r>
    </w:p>
    <w:p w14:paraId="3BF37A0B" w14:textId="2C0A944C" w:rsidR="002373BE" w:rsidRPr="00CC3651" w:rsidRDefault="002373BE" w:rsidP="002373BE">
      <w:pPr>
        <w:widowControl w:val="0"/>
        <w:ind w:left="720"/>
        <w:jc w:val="both"/>
        <w:rPr>
          <w:rFonts w:ascii="Arial" w:hAnsi="Arial" w:cs="Arial"/>
          <w:sz w:val="22"/>
          <w:szCs w:val="22"/>
          <w:lang w:val="uk-UA"/>
        </w:rPr>
      </w:pPr>
      <w:r w:rsidRPr="00CC3651">
        <w:rPr>
          <w:rFonts w:ascii="Arial" w:hAnsi="Arial" w:cs="Arial"/>
          <w:b/>
          <w:i/>
          <w:sz w:val="22"/>
          <w:szCs w:val="22"/>
          <w:lang w:val="uk-UA"/>
        </w:rPr>
        <w:t>Балансовий платіж:</w:t>
      </w:r>
      <w:r w:rsidRPr="00CC3651">
        <w:rPr>
          <w:rFonts w:ascii="Arial" w:hAnsi="Arial" w:cs="Arial"/>
          <w:i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 xml:space="preserve">50 (п’ятдесят) % </w:t>
      </w:r>
      <w:r w:rsidR="00AB1F47" w:rsidRPr="00CC3651">
        <w:rPr>
          <w:rFonts w:ascii="Arial" w:hAnsi="Arial" w:cs="Arial"/>
          <w:sz w:val="22"/>
          <w:szCs w:val="22"/>
          <w:lang w:val="uk-UA"/>
        </w:rPr>
        <w:t xml:space="preserve">від вартості Товару, вказаної у відповідному Додатку, </w:t>
      </w:r>
      <w:r w:rsidRPr="00CC3651">
        <w:rPr>
          <w:rFonts w:ascii="Arial" w:hAnsi="Arial" w:cs="Arial"/>
          <w:sz w:val="22"/>
          <w:szCs w:val="22"/>
          <w:lang w:val="uk-UA"/>
        </w:rPr>
        <w:t xml:space="preserve">сплачується в еквіваленті у доларах США в перерахунку на гривні України </w:t>
      </w:r>
      <w:r w:rsidR="00453CBE" w:rsidRPr="00CC3651">
        <w:rPr>
          <w:rFonts w:ascii="Arial" w:hAnsi="Arial" w:cs="Arial"/>
          <w:sz w:val="22"/>
          <w:szCs w:val="22"/>
          <w:lang w:val="uk-UA"/>
        </w:rPr>
        <w:t xml:space="preserve">за </w:t>
      </w:r>
      <w:r w:rsidRPr="00CC3651">
        <w:rPr>
          <w:rFonts w:ascii="Arial" w:hAnsi="Arial" w:cs="Arial"/>
          <w:sz w:val="22"/>
          <w:szCs w:val="22"/>
          <w:lang w:val="uk-UA"/>
        </w:rPr>
        <w:t>курс</w:t>
      </w:r>
      <w:r w:rsidR="00453CBE" w:rsidRPr="00CC3651">
        <w:rPr>
          <w:rFonts w:ascii="Arial" w:hAnsi="Arial" w:cs="Arial"/>
          <w:sz w:val="22"/>
          <w:szCs w:val="22"/>
          <w:lang w:val="uk-UA"/>
        </w:rPr>
        <w:t>ом</w:t>
      </w:r>
      <w:r w:rsidRPr="00CC3651">
        <w:rPr>
          <w:rFonts w:ascii="Arial" w:hAnsi="Arial" w:cs="Arial"/>
          <w:sz w:val="22"/>
          <w:szCs w:val="22"/>
          <w:lang w:val="uk-UA"/>
        </w:rPr>
        <w:t xml:space="preserve"> НБУ на дату видаткової накладної</w:t>
      </w:r>
      <w:r w:rsidR="00AB1F47" w:rsidRPr="00CC3651">
        <w:rPr>
          <w:rFonts w:ascii="Arial" w:hAnsi="Arial" w:cs="Arial"/>
          <w:sz w:val="22"/>
          <w:szCs w:val="22"/>
          <w:lang w:val="uk-UA"/>
        </w:rPr>
        <w:t xml:space="preserve"> (</w:t>
      </w:r>
      <w:r w:rsidRPr="00CC3651">
        <w:rPr>
          <w:rFonts w:ascii="Arial" w:hAnsi="Arial" w:cs="Arial"/>
          <w:sz w:val="22"/>
          <w:szCs w:val="22"/>
          <w:lang w:val="uk-UA"/>
        </w:rPr>
        <w:t>п. 3.3.</w:t>
      </w:r>
      <w:r w:rsidR="00AB1F47" w:rsidRPr="00CC3651">
        <w:rPr>
          <w:rFonts w:ascii="Arial" w:hAnsi="Arial" w:cs="Arial"/>
          <w:sz w:val="22"/>
          <w:szCs w:val="22"/>
          <w:lang w:val="uk-UA"/>
        </w:rPr>
        <w:t>)</w:t>
      </w:r>
      <w:r w:rsidRPr="00CC3651">
        <w:rPr>
          <w:rFonts w:ascii="Arial" w:hAnsi="Arial" w:cs="Arial"/>
          <w:sz w:val="22"/>
          <w:szCs w:val="22"/>
          <w:lang w:val="uk-UA"/>
        </w:rPr>
        <w:t xml:space="preserve">, </w:t>
      </w:r>
      <w:r w:rsidR="00B24F89" w:rsidRPr="00CC3651">
        <w:rPr>
          <w:rFonts w:ascii="Arial" w:hAnsi="Arial" w:cs="Arial"/>
          <w:sz w:val="22"/>
          <w:szCs w:val="22"/>
          <w:lang w:val="uk-UA"/>
        </w:rPr>
        <w:t>протягом 5 (п’яти) банківських днів від дати надання Продавцем відповідного оригіналу рахунку-фактури</w:t>
      </w:r>
      <w:r w:rsidR="00B24F89" w:rsidRPr="00CC3651" w:rsidDel="00AB1F47">
        <w:rPr>
          <w:rFonts w:ascii="Arial" w:hAnsi="Arial" w:cs="Arial"/>
          <w:sz w:val="22"/>
          <w:szCs w:val="22"/>
          <w:lang w:val="uk-UA"/>
        </w:rPr>
        <w:t xml:space="preserve"> </w:t>
      </w:r>
      <w:r w:rsidR="00B24F89" w:rsidRPr="00CC3651">
        <w:rPr>
          <w:rFonts w:ascii="Arial" w:hAnsi="Arial" w:cs="Arial"/>
          <w:sz w:val="22"/>
          <w:szCs w:val="22"/>
          <w:lang w:val="uk-UA"/>
        </w:rPr>
        <w:t xml:space="preserve">і </w:t>
      </w:r>
      <w:r w:rsidRPr="00CC3651">
        <w:rPr>
          <w:rFonts w:ascii="Arial" w:hAnsi="Arial" w:cs="Arial"/>
          <w:sz w:val="22"/>
          <w:szCs w:val="22"/>
          <w:lang w:val="uk-UA"/>
        </w:rPr>
        <w:t>видаткової накладної.</w:t>
      </w:r>
    </w:p>
    <w:p w14:paraId="639528B9" w14:textId="2A4B9D24" w:rsidR="00D16AD9" w:rsidRPr="00CC3651" w:rsidRDefault="00197BA3" w:rsidP="00B13905">
      <w:pPr>
        <w:pStyle w:val="ae"/>
        <w:numPr>
          <w:ilvl w:val="1"/>
          <w:numId w:val="7"/>
        </w:numPr>
        <w:jc w:val="both"/>
        <w:rPr>
          <w:rFonts w:ascii="Arial" w:hAnsi="Arial" w:cs="Arial"/>
          <w:i/>
          <w:sz w:val="22"/>
          <w:szCs w:val="22"/>
          <w:lang w:val="uk-UA"/>
        </w:rPr>
      </w:pPr>
      <w:r w:rsidRPr="00CC3651">
        <w:rPr>
          <w:rFonts w:ascii="Arial" w:hAnsi="Arial" w:cs="Arial"/>
          <w:sz w:val="22"/>
          <w:szCs w:val="22"/>
          <w:lang w:val="uk-UA" w:eastAsia="ru-RU"/>
        </w:rPr>
        <w:t>Покупець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здійснює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оплату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за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Товар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відповідно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до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виставлених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Продавцем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оригіналів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рахунків-фактур.</w:t>
      </w:r>
    </w:p>
    <w:p w14:paraId="2539CD6C" w14:textId="2CE7E74D" w:rsidR="00223EA2" w:rsidRPr="00CC3651" w:rsidRDefault="00197BA3" w:rsidP="00B13905">
      <w:pPr>
        <w:widowControl w:val="0"/>
        <w:numPr>
          <w:ilvl w:val="1"/>
          <w:numId w:val="7"/>
        </w:numPr>
        <w:jc w:val="both"/>
        <w:rPr>
          <w:rFonts w:ascii="Arial" w:hAnsi="Arial" w:cs="Arial"/>
          <w:sz w:val="22"/>
          <w:szCs w:val="22"/>
          <w:lang w:val="uk-UA" w:eastAsia="ru-RU"/>
        </w:rPr>
      </w:pPr>
      <w:r w:rsidRPr="00CC3651">
        <w:rPr>
          <w:rFonts w:ascii="Arial" w:hAnsi="Arial" w:cs="Arial"/>
          <w:sz w:val="22"/>
          <w:szCs w:val="22"/>
          <w:lang w:val="uk-UA" w:eastAsia="ru-RU"/>
        </w:rPr>
        <w:t>Ціна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включає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вартість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одиниці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Товару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у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комплектації,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визначеній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у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відповідних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="00453CBE" w:rsidRPr="00CC3651">
        <w:rPr>
          <w:rFonts w:ascii="Arial" w:hAnsi="Arial" w:cs="Arial"/>
          <w:sz w:val="22"/>
          <w:szCs w:val="22"/>
          <w:lang w:val="uk-UA" w:eastAsia="ru-RU"/>
        </w:rPr>
        <w:t>С</w:t>
      </w:r>
      <w:r w:rsidRPr="00CC3651">
        <w:rPr>
          <w:rFonts w:ascii="Arial" w:hAnsi="Arial" w:cs="Arial"/>
          <w:sz w:val="22"/>
          <w:szCs w:val="22"/>
          <w:lang w:val="uk-UA" w:eastAsia="ru-RU"/>
        </w:rPr>
        <w:t>пецифікаціях</w:t>
      </w:r>
      <w:r w:rsidR="00173805" w:rsidRPr="00CC3651">
        <w:rPr>
          <w:rFonts w:ascii="Arial" w:hAnsi="Arial" w:cs="Arial"/>
          <w:sz w:val="22"/>
          <w:szCs w:val="22"/>
          <w:lang w:val="uk-UA" w:eastAsia="ru-RU"/>
        </w:rPr>
        <w:t xml:space="preserve"> (Додатках)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до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цього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Договору,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вартість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доставки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місця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постачання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Товару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та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його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розвантаження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після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доставки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до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місця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постачання</w:t>
      </w:r>
      <w:r w:rsidRPr="00CC3651">
        <w:rPr>
          <w:rFonts w:ascii="Arial" w:hAnsi="Arial" w:cs="Arial"/>
          <w:sz w:val="22"/>
          <w:szCs w:val="22"/>
          <w:lang w:val="uk-UA" w:eastAsia="ru-RU"/>
        </w:rPr>
        <w:t>.</w:t>
      </w:r>
    </w:p>
    <w:p w14:paraId="1E56DC35" w14:textId="7398595A" w:rsidR="007F4732" w:rsidRPr="00CC3651" w:rsidRDefault="007F4732" w:rsidP="00B13905">
      <w:pPr>
        <w:widowControl w:val="0"/>
        <w:numPr>
          <w:ilvl w:val="1"/>
          <w:numId w:val="7"/>
        </w:numPr>
        <w:jc w:val="both"/>
        <w:rPr>
          <w:rFonts w:ascii="Arial" w:hAnsi="Arial" w:cs="Arial"/>
          <w:sz w:val="22"/>
          <w:szCs w:val="22"/>
          <w:lang w:val="uk-UA" w:eastAsia="ru-RU"/>
        </w:rPr>
      </w:pPr>
      <w:r w:rsidRPr="00CC3651">
        <w:rPr>
          <w:rFonts w:ascii="Arial" w:hAnsi="Arial" w:cs="Arial"/>
          <w:sz w:val="22"/>
          <w:szCs w:val="22"/>
          <w:lang w:val="uk-UA" w:eastAsia="ru-RU"/>
        </w:rPr>
        <w:t>Оплата здійснюється без податку на додану вартість на підставі пункту 26 підрозділу 2 розділу ХХ Податкового кодексу України.</w:t>
      </w:r>
    </w:p>
    <w:p w14:paraId="358A67B3" w14:textId="77777777" w:rsidR="00223EA2" w:rsidRPr="00CC3651" w:rsidRDefault="00223EA2" w:rsidP="004C56DE">
      <w:pPr>
        <w:ind w:right="-142"/>
        <w:jc w:val="both"/>
        <w:rPr>
          <w:rFonts w:ascii="Arial" w:hAnsi="Arial" w:cs="Arial"/>
          <w:sz w:val="22"/>
          <w:szCs w:val="22"/>
          <w:lang w:val="uk-UA" w:eastAsia="ru-RU"/>
        </w:rPr>
      </w:pPr>
    </w:p>
    <w:p w14:paraId="19B91219" w14:textId="77777777" w:rsidR="00197BA3" w:rsidRPr="00CC3651" w:rsidRDefault="00197BA3" w:rsidP="0049202D">
      <w:pPr>
        <w:numPr>
          <w:ilvl w:val="0"/>
          <w:numId w:val="7"/>
        </w:numPr>
        <w:tabs>
          <w:tab w:val="left" w:pos="709"/>
        </w:tabs>
        <w:ind w:right="-142"/>
        <w:jc w:val="center"/>
        <w:rPr>
          <w:rFonts w:ascii="Arial" w:hAnsi="Arial" w:cs="Arial"/>
          <w:b/>
          <w:sz w:val="22"/>
          <w:szCs w:val="22"/>
          <w:lang w:val="uk-UA"/>
        </w:rPr>
      </w:pPr>
      <w:r w:rsidRPr="00CC3651">
        <w:rPr>
          <w:rFonts w:ascii="Arial" w:hAnsi="Arial" w:cs="Arial"/>
          <w:b/>
          <w:sz w:val="22"/>
          <w:szCs w:val="22"/>
          <w:lang w:val="uk-UA"/>
        </w:rPr>
        <w:t>ЯКІСТЬ,</w:t>
      </w:r>
      <w:r w:rsidRPr="00CC3651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b/>
          <w:sz w:val="22"/>
          <w:szCs w:val="22"/>
          <w:lang w:val="uk-UA"/>
        </w:rPr>
        <w:t>КОМПЛЕКТНІСТЬ</w:t>
      </w:r>
      <w:r w:rsidRPr="00CC3651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b/>
          <w:sz w:val="22"/>
          <w:szCs w:val="22"/>
          <w:lang w:val="uk-UA"/>
        </w:rPr>
        <w:t>ТА</w:t>
      </w:r>
      <w:r w:rsidRPr="00CC3651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b/>
          <w:sz w:val="22"/>
          <w:szCs w:val="22"/>
          <w:lang w:val="uk-UA"/>
        </w:rPr>
        <w:t>АСОРТИМЕНТ.</w:t>
      </w:r>
      <w:r w:rsidRPr="00CC3651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b/>
          <w:sz w:val="22"/>
          <w:szCs w:val="22"/>
          <w:lang w:val="uk-UA"/>
        </w:rPr>
        <w:t>УПАКОВКА</w:t>
      </w:r>
      <w:r w:rsidRPr="00CC3651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b/>
          <w:sz w:val="22"/>
          <w:szCs w:val="22"/>
          <w:lang w:val="uk-UA"/>
        </w:rPr>
        <w:t>ТА</w:t>
      </w:r>
      <w:r w:rsidRPr="00CC3651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b/>
          <w:sz w:val="22"/>
          <w:szCs w:val="22"/>
          <w:lang w:val="uk-UA"/>
        </w:rPr>
        <w:t>МАРКУВАННЯ</w:t>
      </w:r>
    </w:p>
    <w:p w14:paraId="6BF81B47" w14:textId="77777777" w:rsidR="00D16AD9" w:rsidRPr="00CC3651" w:rsidRDefault="00D16AD9" w:rsidP="0049202D">
      <w:pPr>
        <w:tabs>
          <w:tab w:val="left" w:pos="709"/>
        </w:tabs>
        <w:ind w:left="360" w:right="-142"/>
        <w:jc w:val="center"/>
        <w:rPr>
          <w:rFonts w:ascii="Arial" w:hAnsi="Arial" w:cs="Arial"/>
          <w:b/>
          <w:sz w:val="22"/>
          <w:szCs w:val="22"/>
          <w:lang w:val="uk-UA"/>
        </w:rPr>
      </w:pPr>
    </w:p>
    <w:p w14:paraId="283B5699" w14:textId="5D268D08" w:rsidR="00197BA3" w:rsidRPr="00CC3651" w:rsidRDefault="00197BA3">
      <w:pPr>
        <w:numPr>
          <w:ilvl w:val="1"/>
          <w:numId w:val="7"/>
        </w:numPr>
        <w:ind w:right="-142"/>
        <w:jc w:val="both"/>
        <w:rPr>
          <w:rFonts w:ascii="Arial" w:hAnsi="Arial" w:cs="Arial"/>
          <w:sz w:val="22"/>
          <w:szCs w:val="22"/>
          <w:lang w:val="uk-UA"/>
        </w:rPr>
      </w:pPr>
      <w:r w:rsidRPr="00CC3651">
        <w:rPr>
          <w:rFonts w:ascii="Arial" w:hAnsi="Arial" w:cs="Arial"/>
          <w:sz w:val="22"/>
          <w:szCs w:val="22"/>
          <w:lang w:val="uk-UA"/>
        </w:rPr>
        <w:t>Якість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Товару,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що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поставляється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відповідно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цього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Договору,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повинна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відповідати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характеристикам,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які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встановлені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підприємством</w:t>
      </w:r>
      <w:r w:rsidRPr="00CC3651">
        <w:rPr>
          <w:rFonts w:ascii="Arial" w:eastAsia="Arial" w:hAnsi="Arial" w:cs="Arial"/>
          <w:sz w:val="22"/>
          <w:szCs w:val="22"/>
          <w:lang w:val="uk-UA"/>
        </w:rPr>
        <w:t>–</w:t>
      </w:r>
      <w:r w:rsidR="00453CBE" w:rsidRPr="00CC3651">
        <w:rPr>
          <w:rFonts w:ascii="Arial" w:hAnsi="Arial" w:cs="Arial"/>
          <w:sz w:val="22"/>
          <w:szCs w:val="22"/>
          <w:lang w:val="uk-UA"/>
        </w:rPr>
        <w:t>виробником</w:t>
      </w:r>
      <w:r w:rsidR="00453CBE"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Товару.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Товар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повинен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супроводжуватись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необхідними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сертифікатами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.</w:t>
      </w:r>
    </w:p>
    <w:p w14:paraId="07760354" w14:textId="48C47B6F" w:rsidR="00197BA3" w:rsidRPr="00CC3651" w:rsidRDefault="00197BA3">
      <w:pPr>
        <w:numPr>
          <w:ilvl w:val="1"/>
          <w:numId w:val="7"/>
        </w:numPr>
        <w:ind w:right="-142"/>
        <w:jc w:val="both"/>
        <w:rPr>
          <w:rFonts w:ascii="Arial" w:hAnsi="Arial" w:cs="Arial"/>
          <w:sz w:val="22"/>
          <w:szCs w:val="22"/>
          <w:lang w:val="uk-UA"/>
        </w:rPr>
      </w:pPr>
      <w:r w:rsidRPr="00CC3651">
        <w:rPr>
          <w:rFonts w:ascii="Arial" w:hAnsi="Arial" w:cs="Arial"/>
          <w:sz w:val="22"/>
          <w:szCs w:val="22"/>
          <w:lang w:val="uk-UA"/>
        </w:rPr>
        <w:t>Сторони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погодились,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що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у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випадку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потреби</w:t>
      </w:r>
      <w:r w:rsidR="00453CBE" w:rsidRPr="00CC3651">
        <w:rPr>
          <w:rFonts w:ascii="Arial" w:hAnsi="Arial" w:cs="Arial"/>
          <w:sz w:val="22"/>
          <w:szCs w:val="22"/>
          <w:lang w:val="uk-UA"/>
        </w:rPr>
        <w:t>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шляхом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підписання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окремого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додатку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цього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Договору</w:t>
      </w:r>
      <w:r w:rsidR="00453CBE" w:rsidRPr="00CC3651">
        <w:rPr>
          <w:rFonts w:ascii="Arial" w:hAnsi="Arial" w:cs="Arial"/>
          <w:sz w:val="22"/>
          <w:szCs w:val="22"/>
          <w:lang w:val="uk-UA"/>
        </w:rPr>
        <w:t>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можуть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встановлюватись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додаткові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вимоги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щодо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якості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Товару.</w:t>
      </w:r>
    </w:p>
    <w:p w14:paraId="556A5587" w14:textId="6E78857B" w:rsidR="00197BA3" w:rsidRPr="00CC3651" w:rsidRDefault="00197BA3">
      <w:pPr>
        <w:numPr>
          <w:ilvl w:val="1"/>
          <w:numId w:val="7"/>
        </w:numPr>
        <w:ind w:right="-142"/>
        <w:jc w:val="both"/>
        <w:rPr>
          <w:rFonts w:ascii="Arial" w:eastAsia="Arial" w:hAnsi="Arial" w:cs="Arial"/>
          <w:sz w:val="22"/>
          <w:szCs w:val="22"/>
          <w:lang w:val="uk-UA"/>
        </w:rPr>
      </w:pPr>
      <w:r w:rsidRPr="00CC3651">
        <w:rPr>
          <w:rFonts w:ascii="Arial" w:hAnsi="Arial" w:cs="Arial"/>
          <w:sz w:val="22"/>
          <w:szCs w:val="22"/>
          <w:lang w:val="uk-UA"/>
        </w:rPr>
        <w:t>Продавець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гарантує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якість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Товару,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що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поставляється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за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цим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Договором.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Строк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дії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гарантії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="004C56DE" w:rsidRPr="00CC3651">
        <w:rPr>
          <w:rFonts w:ascii="Arial" w:hAnsi="Arial" w:cs="Arial"/>
          <w:sz w:val="22"/>
          <w:szCs w:val="22"/>
          <w:lang w:val="uk-UA"/>
        </w:rPr>
        <w:t>вказаний у відповідних Додатках до цього Договору</w:t>
      </w:r>
      <w:r w:rsidR="00453CBE" w:rsidRPr="00CC3651">
        <w:rPr>
          <w:rFonts w:ascii="Arial" w:hAnsi="Arial" w:cs="Arial"/>
          <w:sz w:val="22"/>
          <w:szCs w:val="22"/>
          <w:lang w:val="uk-UA"/>
        </w:rPr>
        <w:t xml:space="preserve"> або у документації на Товар</w:t>
      </w:r>
      <w:r w:rsidRPr="00CC3651">
        <w:rPr>
          <w:rFonts w:ascii="Arial" w:hAnsi="Arial" w:cs="Arial"/>
          <w:sz w:val="22"/>
          <w:szCs w:val="22"/>
          <w:lang w:val="uk-UA"/>
        </w:rPr>
        <w:t>.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Якщо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протягом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гарантійного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терміну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Товар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виявиться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дефектним або таким, що не відповідає умовам цього Договору, Продавець зобов’язується відремонтувати або замінити такий Товар на Товар належної якості за свій рахунок у строк </w:t>
      </w:r>
      <w:r w:rsidR="007C6B8C" w:rsidRPr="00CC3651">
        <w:rPr>
          <w:rFonts w:ascii="Arial" w:eastAsia="Arial" w:hAnsi="Arial" w:cs="Arial"/>
          <w:sz w:val="22"/>
          <w:szCs w:val="22"/>
          <w:lang w:val="uk-UA"/>
        </w:rPr>
        <w:t>6</w:t>
      </w:r>
      <w:r w:rsidRPr="00CC3651">
        <w:rPr>
          <w:rFonts w:ascii="Arial" w:eastAsia="Arial" w:hAnsi="Arial" w:cs="Arial"/>
          <w:sz w:val="22"/>
          <w:szCs w:val="22"/>
          <w:lang w:val="uk-UA"/>
        </w:rPr>
        <w:t>0 (</w:t>
      </w:r>
      <w:r w:rsidR="007C6B8C" w:rsidRPr="00CC3651">
        <w:rPr>
          <w:rFonts w:ascii="Arial" w:eastAsia="Arial" w:hAnsi="Arial" w:cs="Arial"/>
          <w:sz w:val="22"/>
          <w:szCs w:val="22"/>
          <w:lang w:val="uk-UA"/>
        </w:rPr>
        <w:t>Шістдесят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) </w:t>
      </w:r>
      <w:r w:rsidR="007C6B8C" w:rsidRPr="00CC3651">
        <w:rPr>
          <w:rFonts w:ascii="Arial" w:eastAsia="Arial" w:hAnsi="Arial" w:cs="Arial"/>
          <w:sz w:val="22"/>
          <w:szCs w:val="22"/>
          <w:lang w:val="uk-UA"/>
        </w:rPr>
        <w:t>календарних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днів з моменту виявлення такого Товару неналежної якості будь-якою з сторін </w:t>
      </w:r>
      <w:r w:rsidRPr="00CC3651">
        <w:rPr>
          <w:rFonts w:ascii="Arial" w:hAnsi="Arial" w:cs="Arial"/>
          <w:sz w:val="22"/>
          <w:szCs w:val="22"/>
          <w:lang w:val="uk-UA"/>
        </w:rPr>
        <w:t>чи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набувачем.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  </w:t>
      </w:r>
    </w:p>
    <w:p w14:paraId="6B5FF5BB" w14:textId="77777777" w:rsidR="00197BA3" w:rsidRPr="00CC3651" w:rsidRDefault="00197BA3">
      <w:pPr>
        <w:numPr>
          <w:ilvl w:val="1"/>
          <w:numId w:val="7"/>
        </w:numPr>
        <w:ind w:right="-142"/>
        <w:jc w:val="both"/>
        <w:rPr>
          <w:rFonts w:ascii="Arial" w:eastAsia="Arial" w:hAnsi="Arial" w:cs="Arial"/>
          <w:sz w:val="22"/>
          <w:szCs w:val="22"/>
          <w:lang w:val="uk-UA"/>
        </w:rPr>
      </w:pPr>
      <w:r w:rsidRPr="00CC3651">
        <w:rPr>
          <w:rFonts w:ascii="Arial" w:hAnsi="Arial" w:cs="Arial"/>
          <w:sz w:val="22"/>
          <w:szCs w:val="22"/>
          <w:lang w:val="uk-UA"/>
        </w:rPr>
        <w:t>Асортимент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та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комплектність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Товару,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що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поставляється,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повинен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відповідати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умовам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Специфікації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цього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Договору.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</w:p>
    <w:p w14:paraId="7DC5A189" w14:textId="493267A8" w:rsidR="00197BA3" w:rsidRPr="00CC3651" w:rsidRDefault="00197BA3" w:rsidP="006E6651">
      <w:pPr>
        <w:numPr>
          <w:ilvl w:val="1"/>
          <w:numId w:val="7"/>
        </w:numPr>
        <w:ind w:right="-142"/>
        <w:jc w:val="both"/>
        <w:rPr>
          <w:rFonts w:ascii="Arial" w:hAnsi="Arial" w:cs="Arial"/>
          <w:sz w:val="22"/>
          <w:szCs w:val="22"/>
          <w:lang w:val="uk-UA"/>
        </w:rPr>
      </w:pPr>
      <w:r w:rsidRPr="00CC3651">
        <w:rPr>
          <w:rFonts w:ascii="Arial" w:hAnsi="Arial" w:cs="Arial"/>
          <w:sz w:val="22"/>
          <w:szCs w:val="22"/>
          <w:lang w:val="uk-UA"/>
        </w:rPr>
        <w:t>Товар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передається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у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належній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тарі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та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в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упаковці,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що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забезпечує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цілісність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Товару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та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збереження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його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якості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під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час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транспортування.</w:t>
      </w:r>
    </w:p>
    <w:p w14:paraId="21D2F89C" w14:textId="77777777" w:rsidR="00197BA3" w:rsidRPr="00CC3651" w:rsidRDefault="00197BA3">
      <w:pPr>
        <w:ind w:right="-142"/>
        <w:jc w:val="both"/>
        <w:rPr>
          <w:rFonts w:ascii="Arial" w:hAnsi="Arial" w:cs="Arial"/>
          <w:sz w:val="22"/>
          <w:szCs w:val="22"/>
          <w:lang w:val="uk-UA"/>
        </w:rPr>
      </w:pPr>
    </w:p>
    <w:p w14:paraId="35984B9E" w14:textId="77777777" w:rsidR="00197BA3" w:rsidRPr="00CC3651" w:rsidRDefault="00197BA3">
      <w:pPr>
        <w:numPr>
          <w:ilvl w:val="0"/>
          <w:numId w:val="7"/>
        </w:numPr>
        <w:tabs>
          <w:tab w:val="left" w:pos="709"/>
        </w:tabs>
        <w:ind w:right="-142"/>
        <w:jc w:val="center"/>
        <w:rPr>
          <w:rFonts w:ascii="Arial" w:hAnsi="Arial" w:cs="Arial"/>
          <w:b/>
          <w:sz w:val="22"/>
          <w:szCs w:val="22"/>
          <w:lang w:val="uk-UA"/>
        </w:rPr>
      </w:pPr>
      <w:r w:rsidRPr="00CC3651">
        <w:rPr>
          <w:rFonts w:ascii="Arial" w:hAnsi="Arial" w:cs="Arial"/>
          <w:b/>
          <w:sz w:val="22"/>
          <w:szCs w:val="22"/>
          <w:lang w:val="uk-UA"/>
        </w:rPr>
        <w:t>ПРИЙМАННЯ-ПЕРЕДАЧА</w:t>
      </w:r>
      <w:r w:rsidRPr="00CC3651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b/>
          <w:sz w:val="22"/>
          <w:szCs w:val="22"/>
          <w:lang w:val="uk-UA"/>
        </w:rPr>
        <w:t>ТОВАРУ</w:t>
      </w:r>
    </w:p>
    <w:p w14:paraId="2E99C929" w14:textId="77777777" w:rsidR="00197BA3" w:rsidRPr="00CC3651" w:rsidRDefault="00197BA3">
      <w:pPr>
        <w:ind w:left="360" w:right="-142"/>
        <w:rPr>
          <w:rFonts w:ascii="Arial" w:hAnsi="Arial" w:cs="Arial"/>
          <w:b/>
          <w:sz w:val="22"/>
          <w:szCs w:val="22"/>
          <w:lang w:val="uk-UA"/>
        </w:rPr>
      </w:pPr>
    </w:p>
    <w:p w14:paraId="5CC6FEC9" w14:textId="5411F310" w:rsidR="00197BA3" w:rsidRPr="00CC3651" w:rsidRDefault="00197BA3">
      <w:pPr>
        <w:numPr>
          <w:ilvl w:val="1"/>
          <w:numId w:val="7"/>
        </w:numPr>
        <w:ind w:right="-142"/>
        <w:jc w:val="both"/>
        <w:rPr>
          <w:rFonts w:ascii="Arial" w:eastAsia="Arial" w:hAnsi="Arial" w:cs="Arial"/>
          <w:sz w:val="22"/>
          <w:szCs w:val="22"/>
          <w:lang w:val="uk-UA"/>
        </w:rPr>
      </w:pPr>
      <w:r w:rsidRPr="00CC3651">
        <w:rPr>
          <w:rFonts w:ascii="Arial" w:hAnsi="Arial" w:cs="Arial"/>
          <w:sz w:val="22"/>
          <w:szCs w:val="22"/>
          <w:lang w:val="uk-UA"/>
        </w:rPr>
        <w:t>Приймання-передача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партій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Товару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здійснюється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уповноваженими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представниками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="00453CBE" w:rsidRPr="00CC3651">
        <w:rPr>
          <w:rFonts w:ascii="Arial" w:hAnsi="Arial" w:cs="Arial"/>
          <w:sz w:val="22"/>
          <w:szCs w:val="22"/>
          <w:lang w:val="uk-UA"/>
        </w:rPr>
        <w:t>С</w:t>
      </w:r>
      <w:r w:rsidRPr="00CC3651">
        <w:rPr>
          <w:rFonts w:ascii="Arial" w:hAnsi="Arial" w:cs="Arial"/>
          <w:sz w:val="22"/>
          <w:szCs w:val="22"/>
          <w:lang w:val="uk-UA"/>
        </w:rPr>
        <w:t>торін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в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пункті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передачі,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визначеному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="007F4732" w:rsidRPr="00CC3651">
        <w:rPr>
          <w:rFonts w:ascii="Arial" w:hAnsi="Arial" w:cs="Arial"/>
          <w:sz w:val="22"/>
          <w:szCs w:val="22"/>
          <w:lang w:val="uk-UA"/>
        </w:rPr>
        <w:t>у відповідному Додатку до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цього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Договору.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</w:p>
    <w:p w14:paraId="59295D81" w14:textId="1221FB70" w:rsidR="00197BA3" w:rsidRPr="00CC3651" w:rsidRDefault="00197BA3">
      <w:pPr>
        <w:numPr>
          <w:ilvl w:val="1"/>
          <w:numId w:val="7"/>
        </w:numPr>
        <w:ind w:right="-142"/>
        <w:jc w:val="both"/>
        <w:rPr>
          <w:rFonts w:ascii="Arial" w:hAnsi="Arial" w:cs="Arial"/>
          <w:sz w:val="22"/>
          <w:szCs w:val="22"/>
          <w:lang w:val="uk-UA"/>
        </w:rPr>
      </w:pPr>
      <w:r w:rsidRPr="00CC3651">
        <w:rPr>
          <w:rFonts w:ascii="Arial" w:hAnsi="Arial" w:cs="Arial"/>
          <w:sz w:val="22"/>
          <w:szCs w:val="22"/>
          <w:lang w:val="uk-UA"/>
        </w:rPr>
        <w:t>Приймання-передача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Товару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за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кількістю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та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якістю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здійснюється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Сторонами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в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порядку,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визначеному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чинним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законодавством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України.</w:t>
      </w:r>
    </w:p>
    <w:p w14:paraId="1C7BB284" w14:textId="77777777" w:rsidR="00E86F6A" w:rsidRPr="00CC3651" w:rsidRDefault="00E86F6A" w:rsidP="004356FC">
      <w:pPr>
        <w:ind w:right="-142"/>
        <w:jc w:val="both"/>
        <w:rPr>
          <w:rFonts w:ascii="Arial" w:hAnsi="Arial" w:cs="Arial"/>
          <w:sz w:val="22"/>
          <w:szCs w:val="22"/>
          <w:lang w:val="uk-UA"/>
        </w:rPr>
      </w:pPr>
    </w:p>
    <w:p w14:paraId="03C33A3B" w14:textId="3530D974" w:rsidR="00197BA3" w:rsidRPr="00CC3651" w:rsidRDefault="00197BA3" w:rsidP="00702FDA">
      <w:pPr>
        <w:numPr>
          <w:ilvl w:val="0"/>
          <w:numId w:val="7"/>
        </w:numPr>
        <w:ind w:right="-87"/>
        <w:jc w:val="center"/>
        <w:rPr>
          <w:rFonts w:ascii="Arial" w:hAnsi="Arial" w:cs="Arial"/>
          <w:b/>
          <w:sz w:val="22"/>
          <w:szCs w:val="22"/>
          <w:lang w:val="uk-UA"/>
        </w:rPr>
      </w:pPr>
      <w:r w:rsidRPr="00CC3651">
        <w:rPr>
          <w:rFonts w:ascii="Arial" w:hAnsi="Arial" w:cs="Arial"/>
          <w:b/>
          <w:sz w:val="22"/>
          <w:szCs w:val="22"/>
          <w:lang w:val="uk-UA"/>
        </w:rPr>
        <w:lastRenderedPageBreak/>
        <w:t>ФОРС-МАЖОР</w:t>
      </w:r>
    </w:p>
    <w:p w14:paraId="2E130CEF" w14:textId="77777777" w:rsidR="00E86F6A" w:rsidRPr="00CC3651" w:rsidRDefault="00E86F6A" w:rsidP="00E86F6A">
      <w:pPr>
        <w:ind w:left="360" w:right="-87"/>
        <w:rPr>
          <w:rFonts w:ascii="Arial" w:hAnsi="Arial" w:cs="Arial"/>
          <w:b/>
          <w:sz w:val="22"/>
          <w:szCs w:val="22"/>
          <w:lang w:val="uk-UA"/>
        </w:rPr>
      </w:pPr>
    </w:p>
    <w:p w14:paraId="005FEAE8" w14:textId="4F784044" w:rsidR="00197BA3" w:rsidRPr="00CC3651" w:rsidRDefault="00197BA3" w:rsidP="00C17625">
      <w:pPr>
        <w:pStyle w:val="a9"/>
        <w:numPr>
          <w:ilvl w:val="1"/>
          <w:numId w:val="7"/>
        </w:numPr>
        <w:ind w:right="-87"/>
        <w:jc w:val="both"/>
        <w:rPr>
          <w:rFonts w:ascii="Arial" w:hAnsi="Arial" w:cs="Arial"/>
          <w:sz w:val="22"/>
          <w:szCs w:val="22"/>
        </w:rPr>
      </w:pPr>
      <w:r w:rsidRPr="00CC3651">
        <w:rPr>
          <w:rFonts w:ascii="Arial" w:hAnsi="Arial" w:cs="Arial"/>
          <w:sz w:val="22"/>
          <w:szCs w:val="22"/>
        </w:rPr>
        <w:t>Сторони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звільняються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від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відповідальності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за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повне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чи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часткове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невиконання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або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неналежне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виконання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зобов'язань,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передбачених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цим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Договором,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якщо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воно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сталося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внаслідок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дії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форс-мажорних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обставин.</w:t>
      </w:r>
    </w:p>
    <w:p w14:paraId="38F1CFD7" w14:textId="6BEF543E" w:rsidR="00197BA3" w:rsidRPr="00CC3651" w:rsidRDefault="00197BA3" w:rsidP="00A87D3E">
      <w:pPr>
        <w:pStyle w:val="a9"/>
        <w:numPr>
          <w:ilvl w:val="1"/>
          <w:numId w:val="7"/>
        </w:numPr>
        <w:ind w:right="-87"/>
        <w:jc w:val="both"/>
        <w:rPr>
          <w:rFonts w:ascii="Arial" w:hAnsi="Arial" w:cs="Arial"/>
          <w:sz w:val="22"/>
          <w:szCs w:val="22"/>
        </w:rPr>
      </w:pPr>
      <w:r w:rsidRPr="00CC3651">
        <w:rPr>
          <w:rFonts w:ascii="Arial" w:hAnsi="Arial" w:cs="Arial"/>
          <w:sz w:val="22"/>
          <w:szCs w:val="22"/>
        </w:rPr>
        <w:t>Під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форс-мажорними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обставинами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в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цьому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Договорі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слід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розуміти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будь-які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обставини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зовнішнього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щодо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Сторін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характеру,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що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виникли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без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вини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Сторін,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поза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їх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волею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або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всупереч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волі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чи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бажанню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Сторін,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і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які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не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можна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було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ні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передбачити,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ні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уникнути,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включаючи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стихійні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явища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природного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характеру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(землетруси,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повені,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урагани,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руйнування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в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результаті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блискавки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тощо),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лиха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техногенного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та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антропогенного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походження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(вибухи,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пожежі,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вихід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з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ладу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машин,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обладнання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тощо),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обставини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суспільного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життя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(воєнні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дії,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громадські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заворушення,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епідемії,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страйки,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бойкоти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тощо),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а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також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видання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актів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органів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державної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влади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чи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місцевого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самоврядування,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інші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законні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або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незаконні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заборонні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заходи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названих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органів,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які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унеможливлюють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виконання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Сторонами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зобов'язань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за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цим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Договором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або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перешкоджають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такому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виконанню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тощо.</w:t>
      </w:r>
    </w:p>
    <w:p w14:paraId="55A2A228" w14:textId="2F168047" w:rsidR="00197BA3" w:rsidRPr="00CC3651" w:rsidRDefault="00197BA3" w:rsidP="001D77FA">
      <w:pPr>
        <w:pStyle w:val="a9"/>
        <w:numPr>
          <w:ilvl w:val="1"/>
          <w:numId w:val="7"/>
        </w:numPr>
        <w:ind w:right="-87"/>
        <w:jc w:val="both"/>
        <w:rPr>
          <w:rFonts w:ascii="Arial" w:hAnsi="Arial" w:cs="Arial"/>
          <w:sz w:val="22"/>
          <w:szCs w:val="22"/>
        </w:rPr>
      </w:pPr>
      <w:r w:rsidRPr="00CC3651">
        <w:rPr>
          <w:rFonts w:ascii="Arial" w:hAnsi="Arial" w:cs="Arial"/>
          <w:sz w:val="22"/>
          <w:szCs w:val="22"/>
        </w:rPr>
        <w:t>Сторона,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що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не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має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можливості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належним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чином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виконати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свої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зобов</w:t>
      </w:r>
      <w:r w:rsidRPr="00CC3651">
        <w:rPr>
          <w:rFonts w:ascii="Arial" w:eastAsia="Arial" w:hAnsi="Arial" w:cs="Arial"/>
          <w:sz w:val="22"/>
          <w:szCs w:val="22"/>
        </w:rPr>
        <w:t>’</w:t>
      </w:r>
      <w:r w:rsidRPr="00CC3651">
        <w:rPr>
          <w:rFonts w:ascii="Arial" w:hAnsi="Arial" w:cs="Arial"/>
          <w:sz w:val="22"/>
          <w:szCs w:val="22"/>
        </w:rPr>
        <w:t>язання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за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цим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Договором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внаслідок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дії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форс-мажорних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обставин,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повинна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протягом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3-х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денного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терміну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з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моменту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їх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настання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письмово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повідомити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іншу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Сторону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про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існуючі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перешкоди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та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їх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вплив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на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виконання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зобов</w:t>
      </w:r>
      <w:r w:rsidRPr="00CC3651">
        <w:rPr>
          <w:rFonts w:ascii="Arial" w:eastAsia="Arial" w:hAnsi="Arial" w:cs="Arial"/>
          <w:sz w:val="22"/>
          <w:szCs w:val="22"/>
        </w:rPr>
        <w:t>’</w:t>
      </w:r>
      <w:r w:rsidRPr="00CC3651">
        <w:rPr>
          <w:rFonts w:ascii="Arial" w:hAnsi="Arial" w:cs="Arial"/>
          <w:sz w:val="22"/>
          <w:szCs w:val="22"/>
        </w:rPr>
        <w:t>язань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за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цим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Договором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і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не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пізніше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5-ти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денного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терміну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надати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належні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докази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існування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таких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обставин.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Існування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форс-мажорних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обставин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повинно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бути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підтверджено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Торгово-промисловою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палатою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України.</w:t>
      </w:r>
    </w:p>
    <w:p w14:paraId="6B991DCC" w14:textId="5B0963A1" w:rsidR="00197BA3" w:rsidRPr="00CC3651" w:rsidRDefault="00197BA3" w:rsidP="000E0AB0">
      <w:pPr>
        <w:pStyle w:val="a9"/>
        <w:numPr>
          <w:ilvl w:val="1"/>
          <w:numId w:val="7"/>
        </w:numPr>
        <w:ind w:right="-87"/>
        <w:jc w:val="both"/>
        <w:rPr>
          <w:rFonts w:ascii="Arial" w:hAnsi="Arial" w:cs="Arial"/>
          <w:sz w:val="22"/>
          <w:szCs w:val="22"/>
        </w:rPr>
      </w:pPr>
      <w:r w:rsidRPr="00CC3651">
        <w:rPr>
          <w:rFonts w:ascii="Arial" w:hAnsi="Arial" w:cs="Arial"/>
          <w:sz w:val="22"/>
          <w:szCs w:val="22"/>
        </w:rPr>
        <w:t>Неповідомлення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або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несвоєчасне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повідомлення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про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такі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обставини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позбавляють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можливості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посилатися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на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них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як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на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підставу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для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звільнення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від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відповідальності.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Після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закінчення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строку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дії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обставин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непереборної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сили,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виконання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color w:val="000000"/>
          <w:sz w:val="22"/>
          <w:szCs w:val="22"/>
        </w:rPr>
        <w:t>зобов</w:t>
      </w:r>
      <w:r w:rsidRPr="00CC3651">
        <w:rPr>
          <w:rFonts w:ascii="Arial" w:eastAsia="Arial" w:hAnsi="Arial" w:cs="Arial"/>
          <w:color w:val="000000"/>
          <w:sz w:val="22"/>
          <w:szCs w:val="22"/>
        </w:rPr>
        <w:t>’</w:t>
      </w:r>
      <w:r w:rsidRPr="00CC3651">
        <w:rPr>
          <w:rFonts w:ascii="Arial" w:hAnsi="Arial" w:cs="Arial"/>
          <w:color w:val="000000"/>
          <w:sz w:val="22"/>
          <w:szCs w:val="22"/>
        </w:rPr>
        <w:t>яз</w:t>
      </w:r>
      <w:r w:rsidRPr="00CC3651">
        <w:rPr>
          <w:rFonts w:ascii="Arial" w:hAnsi="Arial" w:cs="Arial"/>
          <w:sz w:val="22"/>
          <w:szCs w:val="22"/>
        </w:rPr>
        <w:t>ань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відновлюється.</w:t>
      </w:r>
    </w:p>
    <w:p w14:paraId="6C191E28" w14:textId="77777777" w:rsidR="00197BA3" w:rsidRPr="00CC3651" w:rsidRDefault="00197BA3">
      <w:pPr>
        <w:pStyle w:val="a9"/>
        <w:numPr>
          <w:ilvl w:val="1"/>
          <w:numId w:val="7"/>
        </w:numPr>
        <w:ind w:right="-87"/>
        <w:jc w:val="both"/>
        <w:rPr>
          <w:rFonts w:ascii="Arial" w:hAnsi="Arial" w:cs="Arial"/>
          <w:sz w:val="22"/>
          <w:szCs w:val="22"/>
        </w:rPr>
      </w:pP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Якщо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форс-мажорні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обставини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діють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протягом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3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(</w:t>
      </w:r>
      <w:r w:rsidRPr="00CC3651">
        <w:rPr>
          <w:rFonts w:ascii="Arial" w:hAnsi="Arial" w:cs="Arial"/>
          <w:i/>
          <w:sz w:val="22"/>
          <w:szCs w:val="22"/>
        </w:rPr>
        <w:t>Трьох</w:t>
      </w:r>
      <w:r w:rsidRPr="00CC3651">
        <w:rPr>
          <w:rFonts w:ascii="Arial" w:hAnsi="Arial" w:cs="Arial"/>
          <w:sz w:val="22"/>
          <w:szCs w:val="22"/>
        </w:rPr>
        <w:t>)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місяців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поспіль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і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не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виявляють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ознак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припинення,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цей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Договір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може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бути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розірваний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на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майбутнє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Покупцем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або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Продавцем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шляхом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направлення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письмового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повідомлення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про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це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іншій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Стороні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не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пізніше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як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за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15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(</w:t>
      </w:r>
      <w:r w:rsidRPr="00CC3651">
        <w:rPr>
          <w:rFonts w:ascii="Arial" w:hAnsi="Arial" w:cs="Arial"/>
          <w:i/>
          <w:sz w:val="22"/>
          <w:szCs w:val="22"/>
        </w:rPr>
        <w:t>П</w:t>
      </w:r>
      <w:r w:rsidRPr="00CC3651">
        <w:rPr>
          <w:rFonts w:ascii="Arial" w:eastAsia="Arial" w:hAnsi="Arial" w:cs="Arial"/>
          <w:i/>
          <w:sz w:val="22"/>
          <w:szCs w:val="22"/>
        </w:rPr>
        <w:t>’</w:t>
      </w:r>
      <w:r w:rsidRPr="00CC3651">
        <w:rPr>
          <w:rFonts w:ascii="Arial" w:hAnsi="Arial" w:cs="Arial"/>
          <w:i/>
          <w:sz w:val="22"/>
          <w:szCs w:val="22"/>
        </w:rPr>
        <w:t>ятнадцять</w:t>
      </w:r>
      <w:r w:rsidRPr="00CC3651">
        <w:rPr>
          <w:rFonts w:ascii="Arial" w:hAnsi="Arial" w:cs="Arial"/>
          <w:sz w:val="22"/>
          <w:szCs w:val="22"/>
        </w:rPr>
        <w:t>)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календарних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днів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до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розірвання.</w:t>
      </w:r>
    </w:p>
    <w:p w14:paraId="3E8E75A1" w14:textId="60A83845" w:rsidR="00D16AD9" w:rsidRPr="00CC3651" w:rsidRDefault="00D16AD9" w:rsidP="0049202D">
      <w:pPr>
        <w:ind w:right="-87"/>
        <w:rPr>
          <w:rFonts w:ascii="Arial" w:hAnsi="Arial" w:cs="Arial"/>
          <w:b/>
          <w:sz w:val="22"/>
          <w:szCs w:val="22"/>
          <w:lang w:val="uk-UA"/>
        </w:rPr>
      </w:pPr>
    </w:p>
    <w:p w14:paraId="7A437D1F" w14:textId="77777777" w:rsidR="00197BA3" w:rsidRPr="00CC3651" w:rsidRDefault="00197BA3">
      <w:pPr>
        <w:numPr>
          <w:ilvl w:val="0"/>
          <w:numId w:val="7"/>
        </w:numPr>
        <w:ind w:right="-87"/>
        <w:jc w:val="center"/>
        <w:rPr>
          <w:rFonts w:ascii="Arial" w:hAnsi="Arial" w:cs="Arial"/>
          <w:b/>
          <w:sz w:val="22"/>
          <w:szCs w:val="22"/>
          <w:lang w:val="uk-UA"/>
        </w:rPr>
      </w:pPr>
      <w:r w:rsidRPr="00CC3651">
        <w:rPr>
          <w:rFonts w:ascii="Arial" w:hAnsi="Arial" w:cs="Arial"/>
          <w:b/>
          <w:sz w:val="22"/>
          <w:szCs w:val="22"/>
          <w:lang w:val="uk-UA"/>
        </w:rPr>
        <w:t>ВІДПОВІДАЛЬНІСТЬ</w:t>
      </w:r>
    </w:p>
    <w:p w14:paraId="0A241416" w14:textId="77777777" w:rsidR="00197BA3" w:rsidRPr="00CC3651" w:rsidRDefault="00197BA3">
      <w:pPr>
        <w:ind w:right="-87"/>
        <w:jc w:val="center"/>
        <w:rPr>
          <w:rFonts w:ascii="Arial" w:hAnsi="Arial" w:cs="Arial"/>
          <w:b/>
          <w:sz w:val="22"/>
          <w:szCs w:val="22"/>
          <w:lang w:val="uk-UA"/>
        </w:rPr>
      </w:pPr>
    </w:p>
    <w:p w14:paraId="2523535B" w14:textId="77777777" w:rsidR="00197BA3" w:rsidRPr="00CC3651" w:rsidRDefault="00197BA3">
      <w:pPr>
        <w:pStyle w:val="a9"/>
        <w:numPr>
          <w:ilvl w:val="1"/>
          <w:numId w:val="7"/>
        </w:numPr>
        <w:ind w:right="-87"/>
        <w:jc w:val="both"/>
        <w:rPr>
          <w:rFonts w:ascii="Arial" w:hAnsi="Arial" w:cs="Arial"/>
          <w:sz w:val="22"/>
          <w:szCs w:val="22"/>
        </w:rPr>
      </w:pPr>
      <w:r w:rsidRPr="00CC3651">
        <w:rPr>
          <w:rFonts w:ascii="Arial" w:hAnsi="Arial" w:cs="Arial"/>
          <w:sz w:val="22"/>
          <w:szCs w:val="22"/>
        </w:rPr>
        <w:t>У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випадку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порушення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своїх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зобов</w:t>
      </w:r>
      <w:r w:rsidRPr="00CC3651">
        <w:rPr>
          <w:rFonts w:ascii="Arial" w:eastAsia="Arial" w:hAnsi="Arial" w:cs="Arial"/>
          <w:sz w:val="22"/>
          <w:szCs w:val="22"/>
        </w:rPr>
        <w:t>’</w:t>
      </w:r>
      <w:r w:rsidRPr="00CC3651">
        <w:rPr>
          <w:rFonts w:ascii="Arial" w:hAnsi="Arial" w:cs="Arial"/>
          <w:sz w:val="22"/>
          <w:szCs w:val="22"/>
        </w:rPr>
        <w:t>язань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за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цим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Договором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Сторони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несуть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відповідальність,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визначену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цим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Договором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та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відповідним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чинним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законодавством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України.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Порушенням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зобов</w:t>
      </w:r>
      <w:r w:rsidRPr="00CC3651">
        <w:rPr>
          <w:rFonts w:ascii="Arial" w:eastAsia="Arial" w:hAnsi="Arial" w:cs="Arial"/>
          <w:sz w:val="22"/>
          <w:szCs w:val="22"/>
        </w:rPr>
        <w:t>’</w:t>
      </w:r>
      <w:r w:rsidRPr="00CC3651">
        <w:rPr>
          <w:rFonts w:ascii="Arial" w:hAnsi="Arial" w:cs="Arial"/>
          <w:sz w:val="22"/>
          <w:szCs w:val="22"/>
        </w:rPr>
        <w:t>язання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є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його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невиконання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або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неналежне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виконання,</w:t>
      </w:r>
      <w:r w:rsidR="00C7246B" w:rsidRPr="00CC3651">
        <w:rPr>
          <w:rFonts w:ascii="Arial" w:eastAsia="Arial" w:hAnsi="Arial" w:cs="Arial"/>
          <w:sz w:val="22"/>
          <w:szCs w:val="22"/>
        </w:rPr>
        <w:t xml:space="preserve"> т</w:t>
      </w:r>
      <w:r w:rsidRPr="00CC3651">
        <w:rPr>
          <w:rFonts w:ascii="Arial" w:hAnsi="Arial" w:cs="Arial"/>
          <w:sz w:val="22"/>
          <w:szCs w:val="22"/>
        </w:rPr>
        <w:t>обто</w:t>
      </w:r>
      <w:r w:rsidR="00C7246B" w:rsidRPr="00CC3651">
        <w:rPr>
          <w:rFonts w:ascii="Arial" w:hAnsi="Arial" w:cs="Arial"/>
          <w:sz w:val="22"/>
          <w:szCs w:val="22"/>
        </w:rPr>
        <w:t xml:space="preserve">  </w:t>
      </w:r>
      <w:r w:rsidRPr="00CC3651">
        <w:rPr>
          <w:rFonts w:ascii="Arial" w:hAnsi="Arial" w:cs="Arial"/>
          <w:sz w:val="22"/>
          <w:szCs w:val="22"/>
        </w:rPr>
        <w:t>виконання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з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порушенням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умов,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визначених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змістом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зобов</w:t>
      </w:r>
      <w:r w:rsidRPr="00CC3651">
        <w:rPr>
          <w:rFonts w:ascii="Arial" w:eastAsia="Arial" w:hAnsi="Arial" w:cs="Arial"/>
          <w:sz w:val="22"/>
          <w:szCs w:val="22"/>
        </w:rPr>
        <w:t>’</w:t>
      </w:r>
      <w:r w:rsidRPr="00CC3651">
        <w:rPr>
          <w:rFonts w:ascii="Arial" w:hAnsi="Arial" w:cs="Arial"/>
          <w:sz w:val="22"/>
          <w:szCs w:val="22"/>
        </w:rPr>
        <w:t>язання.</w:t>
      </w:r>
    </w:p>
    <w:p w14:paraId="574188D9" w14:textId="57A13795" w:rsidR="00197BA3" w:rsidRPr="00CC3651" w:rsidRDefault="00197BA3">
      <w:pPr>
        <w:pStyle w:val="a9"/>
        <w:numPr>
          <w:ilvl w:val="1"/>
          <w:numId w:val="7"/>
        </w:numPr>
        <w:ind w:right="-87"/>
        <w:jc w:val="both"/>
        <w:rPr>
          <w:rFonts w:ascii="Arial" w:hAnsi="Arial" w:cs="Arial"/>
          <w:sz w:val="22"/>
          <w:szCs w:val="22"/>
        </w:rPr>
      </w:pPr>
      <w:r w:rsidRPr="00CC3651">
        <w:rPr>
          <w:rFonts w:ascii="Arial" w:hAnsi="Arial" w:cs="Arial"/>
          <w:sz w:val="22"/>
          <w:szCs w:val="22"/>
        </w:rPr>
        <w:t>За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порушення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термінів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оплати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Товару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Покупець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виплачує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Продавцю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пеню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у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розмірі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подвійної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облікової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ставки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НБУ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від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суми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заборгованості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за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кожний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день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прострочення.</w:t>
      </w:r>
    </w:p>
    <w:p w14:paraId="082BCEEB" w14:textId="5EDE3B53" w:rsidR="00197BA3" w:rsidRPr="00CC3651" w:rsidRDefault="00197BA3">
      <w:pPr>
        <w:pStyle w:val="a9"/>
        <w:numPr>
          <w:ilvl w:val="1"/>
          <w:numId w:val="7"/>
        </w:numPr>
        <w:ind w:right="-87"/>
        <w:jc w:val="both"/>
        <w:rPr>
          <w:rFonts w:ascii="Arial" w:hAnsi="Arial" w:cs="Arial"/>
          <w:sz w:val="22"/>
          <w:szCs w:val="22"/>
        </w:rPr>
      </w:pPr>
      <w:r w:rsidRPr="00CC3651">
        <w:rPr>
          <w:rFonts w:ascii="Arial" w:hAnsi="Arial" w:cs="Arial"/>
          <w:sz w:val="22"/>
          <w:szCs w:val="22"/>
        </w:rPr>
        <w:t>У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разі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несвоєчасної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поставки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або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недопоставки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Товару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Продавець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сплачує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Покупцю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пеню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у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розмірі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подвійної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облікової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ставки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НБУ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від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суми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заборгованості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за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кожний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день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прострочення.</w:t>
      </w:r>
    </w:p>
    <w:p w14:paraId="13ADB7EF" w14:textId="77777777" w:rsidR="00197BA3" w:rsidRPr="00CC3651" w:rsidRDefault="00197BA3">
      <w:pPr>
        <w:pStyle w:val="a9"/>
        <w:numPr>
          <w:ilvl w:val="1"/>
          <w:numId w:val="7"/>
        </w:numPr>
        <w:ind w:right="-87"/>
        <w:jc w:val="both"/>
        <w:rPr>
          <w:rFonts w:ascii="Arial" w:hAnsi="Arial" w:cs="Arial"/>
          <w:sz w:val="22"/>
          <w:szCs w:val="22"/>
        </w:rPr>
      </w:pPr>
      <w:r w:rsidRPr="00CC3651">
        <w:rPr>
          <w:rFonts w:ascii="Arial" w:hAnsi="Arial" w:cs="Arial"/>
          <w:sz w:val="22"/>
          <w:szCs w:val="22"/>
        </w:rPr>
        <w:t>Сплата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штрафних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санкцій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не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звільняє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жодну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із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Сторін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від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виконання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своїх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зобов</w:t>
      </w:r>
      <w:r w:rsidRPr="00CC3651">
        <w:rPr>
          <w:rFonts w:ascii="Arial" w:eastAsia="Arial" w:hAnsi="Arial" w:cs="Arial"/>
          <w:sz w:val="22"/>
          <w:szCs w:val="22"/>
        </w:rPr>
        <w:t>’</w:t>
      </w:r>
      <w:r w:rsidRPr="00CC3651">
        <w:rPr>
          <w:rFonts w:ascii="Arial" w:hAnsi="Arial" w:cs="Arial"/>
          <w:sz w:val="22"/>
          <w:szCs w:val="22"/>
        </w:rPr>
        <w:t>язань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по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цьому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Договору.</w:t>
      </w:r>
    </w:p>
    <w:p w14:paraId="0A7605E6" w14:textId="77777777" w:rsidR="00197BA3" w:rsidRPr="00CC3651" w:rsidRDefault="00197BA3">
      <w:pPr>
        <w:ind w:right="-87"/>
        <w:rPr>
          <w:rFonts w:ascii="Arial" w:hAnsi="Arial" w:cs="Arial"/>
          <w:b/>
          <w:sz w:val="22"/>
          <w:szCs w:val="22"/>
          <w:lang w:val="uk-UA"/>
        </w:rPr>
      </w:pPr>
    </w:p>
    <w:p w14:paraId="0D9D3FB6" w14:textId="77777777" w:rsidR="00197BA3" w:rsidRPr="00CC3651" w:rsidRDefault="00197BA3">
      <w:pPr>
        <w:widowControl w:val="0"/>
        <w:numPr>
          <w:ilvl w:val="0"/>
          <w:numId w:val="7"/>
        </w:numPr>
        <w:ind w:right="-87"/>
        <w:jc w:val="center"/>
        <w:rPr>
          <w:rFonts w:ascii="Arial" w:hAnsi="Arial" w:cs="Arial"/>
          <w:b/>
          <w:color w:val="000000"/>
          <w:sz w:val="22"/>
          <w:szCs w:val="22"/>
          <w:lang w:val="uk-UA"/>
        </w:rPr>
      </w:pPr>
      <w:r w:rsidRPr="00CC3651">
        <w:rPr>
          <w:rFonts w:ascii="Arial" w:hAnsi="Arial" w:cs="Arial"/>
          <w:b/>
          <w:color w:val="000000"/>
          <w:sz w:val="22"/>
          <w:szCs w:val="22"/>
          <w:lang w:val="uk-UA"/>
        </w:rPr>
        <w:t>СТРОК</w:t>
      </w:r>
      <w:r w:rsidRPr="00CC3651">
        <w:rPr>
          <w:rFonts w:ascii="Arial" w:eastAsia="Arial" w:hAnsi="Arial" w:cs="Arial"/>
          <w:b/>
          <w:color w:val="000000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b/>
          <w:color w:val="000000"/>
          <w:sz w:val="22"/>
          <w:szCs w:val="22"/>
          <w:lang w:val="uk-UA"/>
        </w:rPr>
        <w:t>ДІЇ</w:t>
      </w:r>
      <w:r w:rsidRPr="00CC3651">
        <w:rPr>
          <w:rFonts w:ascii="Arial" w:eastAsia="Arial" w:hAnsi="Arial" w:cs="Arial"/>
          <w:b/>
          <w:color w:val="000000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b/>
          <w:color w:val="000000"/>
          <w:sz w:val="22"/>
          <w:szCs w:val="22"/>
          <w:lang w:val="uk-UA"/>
        </w:rPr>
        <w:t>ДОГОВОРУ</w:t>
      </w:r>
      <w:r w:rsidRPr="00CC3651">
        <w:rPr>
          <w:rFonts w:ascii="Arial" w:eastAsia="Arial" w:hAnsi="Arial" w:cs="Arial"/>
          <w:b/>
          <w:color w:val="000000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b/>
          <w:color w:val="000000"/>
          <w:sz w:val="22"/>
          <w:szCs w:val="22"/>
          <w:lang w:val="uk-UA"/>
        </w:rPr>
        <w:t>ТА</w:t>
      </w:r>
      <w:r w:rsidRPr="00CC3651">
        <w:rPr>
          <w:rFonts w:ascii="Arial" w:eastAsia="Arial" w:hAnsi="Arial" w:cs="Arial"/>
          <w:b/>
          <w:color w:val="000000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b/>
          <w:color w:val="000000"/>
          <w:sz w:val="22"/>
          <w:szCs w:val="22"/>
          <w:lang w:val="uk-UA"/>
        </w:rPr>
        <w:t>ІНШІ</w:t>
      </w:r>
      <w:r w:rsidRPr="00CC3651">
        <w:rPr>
          <w:rFonts w:ascii="Arial" w:eastAsia="Arial" w:hAnsi="Arial" w:cs="Arial"/>
          <w:b/>
          <w:color w:val="000000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b/>
          <w:color w:val="000000"/>
          <w:sz w:val="22"/>
          <w:szCs w:val="22"/>
          <w:lang w:val="uk-UA"/>
        </w:rPr>
        <w:t>УМОВИ</w:t>
      </w:r>
    </w:p>
    <w:p w14:paraId="64A1F205" w14:textId="77777777" w:rsidR="00197BA3" w:rsidRPr="00CC3651" w:rsidRDefault="00197BA3">
      <w:pPr>
        <w:widowControl w:val="0"/>
        <w:ind w:right="-87"/>
        <w:jc w:val="center"/>
        <w:rPr>
          <w:rFonts w:ascii="Arial" w:hAnsi="Arial" w:cs="Arial"/>
          <w:b/>
          <w:color w:val="000000"/>
          <w:sz w:val="22"/>
          <w:szCs w:val="22"/>
          <w:lang w:val="uk-UA"/>
        </w:rPr>
      </w:pPr>
    </w:p>
    <w:p w14:paraId="33CE9FE8" w14:textId="37E2252C" w:rsidR="00197BA3" w:rsidRPr="00CC3651" w:rsidRDefault="00197BA3">
      <w:pPr>
        <w:widowControl w:val="0"/>
        <w:numPr>
          <w:ilvl w:val="1"/>
          <w:numId w:val="7"/>
        </w:numPr>
        <w:ind w:right="-87"/>
        <w:jc w:val="both"/>
        <w:rPr>
          <w:rFonts w:ascii="Arial" w:hAnsi="Arial" w:cs="Arial"/>
          <w:color w:val="000000"/>
          <w:sz w:val="22"/>
          <w:szCs w:val="22"/>
          <w:lang w:val="uk-UA"/>
        </w:rPr>
      </w:pPr>
      <w:r w:rsidRPr="00CC3651">
        <w:rPr>
          <w:rFonts w:ascii="Arial" w:hAnsi="Arial" w:cs="Arial"/>
          <w:color w:val="000000"/>
          <w:sz w:val="22"/>
          <w:szCs w:val="22"/>
          <w:lang w:val="uk-UA"/>
        </w:rPr>
        <w:t>Цей</w:t>
      </w:r>
      <w:r w:rsidRPr="00CC3651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color w:val="000000"/>
          <w:sz w:val="22"/>
          <w:szCs w:val="22"/>
          <w:lang w:val="uk-UA"/>
        </w:rPr>
        <w:t>Договір</w:t>
      </w:r>
      <w:r w:rsidRPr="00CC3651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color w:val="000000"/>
          <w:sz w:val="22"/>
          <w:szCs w:val="22"/>
          <w:lang w:val="uk-UA"/>
        </w:rPr>
        <w:t>набуває</w:t>
      </w:r>
      <w:r w:rsidRPr="00CC3651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color w:val="000000"/>
          <w:sz w:val="22"/>
          <w:szCs w:val="22"/>
          <w:lang w:val="uk-UA"/>
        </w:rPr>
        <w:t>чинності</w:t>
      </w:r>
      <w:r w:rsidRPr="00CC3651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color w:val="000000"/>
          <w:sz w:val="22"/>
          <w:szCs w:val="22"/>
          <w:lang w:val="uk-UA"/>
        </w:rPr>
        <w:t>з</w:t>
      </w:r>
      <w:r w:rsidRPr="00CC3651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color w:val="000000"/>
          <w:sz w:val="22"/>
          <w:szCs w:val="22"/>
          <w:lang w:val="uk-UA"/>
        </w:rPr>
        <w:t>моменту</w:t>
      </w:r>
      <w:r w:rsidRPr="00CC3651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color w:val="000000"/>
          <w:sz w:val="22"/>
          <w:szCs w:val="22"/>
          <w:lang w:val="uk-UA"/>
        </w:rPr>
        <w:t>його</w:t>
      </w:r>
      <w:r w:rsidRPr="00CC3651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color w:val="000000"/>
          <w:sz w:val="22"/>
          <w:szCs w:val="22"/>
          <w:lang w:val="uk-UA"/>
        </w:rPr>
        <w:t>підписання</w:t>
      </w:r>
      <w:r w:rsidRPr="00CC3651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color w:val="000000"/>
          <w:sz w:val="22"/>
          <w:szCs w:val="22"/>
          <w:lang w:val="uk-UA"/>
        </w:rPr>
        <w:t>і</w:t>
      </w:r>
      <w:r w:rsidRPr="00CC3651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color w:val="000000"/>
          <w:sz w:val="22"/>
          <w:szCs w:val="22"/>
          <w:lang w:val="uk-UA"/>
        </w:rPr>
        <w:t>діє</w:t>
      </w:r>
      <w:r w:rsidRPr="00CC3651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color w:val="000000"/>
          <w:sz w:val="22"/>
          <w:szCs w:val="22"/>
          <w:lang w:val="uk-UA"/>
        </w:rPr>
        <w:t>до</w:t>
      </w:r>
      <w:r w:rsidRPr="00CC3651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color w:val="000000"/>
          <w:sz w:val="22"/>
          <w:szCs w:val="22"/>
          <w:lang w:val="uk-UA"/>
        </w:rPr>
        <w:t>повного</w:t>
      </w:r>
      <w:r w:rsidRPr="00CC3651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color w:val="000000"/>
          <w:sz w:val="22"/>
          <w:szCs w:val="22"/>
          <w:lang w:val="uk-UA"/>
        </w:rPr>
        <w:t>виконання</w:t>
      </w:r>
      <w:r w:rsidRPr="00CC3651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 </w:t>
      </w:r>
      <w:r w:rsidRPr="00CC3651">
        <w:rPr>
          <w:rFonts w:ascii="Arial" w:hAnsi="Arial" w:cs="Arial"/>
          <w:color w:val="000000"/>
          <w:sz w:val="22"/>
          <w:szCs w:val="22"/>
          <w:lang w:val="uk-UA"/>
        </w:rPr>
        <w:t>зобов</w:t>
      </w:r>
      <w:r w:rsidRPr="00CC3651">
        <w:rPr>
          <w:rFonts w:ascii="Arial" w:eastAsia="Arial" w:hAnsi="Arial" w:cs="Arial"/>
          <w:color w:val="000000"/>
          <w:sz w:val="22"/>
          <w:szCs w:val="22"/>
          <w:lang w:val="uk-UA"/>
        </w:rPr>
        <w:t>’</w:t>
      </w:r>
      <w:r w:rsidRPr="00CC3651">
        <w:rPr>
          <w:rFonts w:ascii="Arial" w:hAnsi="Arial" w:cs="Arial"/>
          <w:color w:val="000000"/>
          <w:sz w:val="22"/>
          <w:szCs w:val="22"/>
          <w:lang w:val="uk-UA"/>
        </w:rPr>
        <w:t>язань</w:t>
      </w:r>
      <w:r w:rsidRPr="00CC3651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color w:val="000000"/>
          <w:sz w:val="22"/>
          <w:szCs w:val="22"/>
          <w:lang w:val="uk-UA"/>
        </w:rPr>
        <w:t>за</w:t>
      </w:r>
      <w:r w:rsidRPr="00CC3651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="007642D0">
        <w:rPr>
          <w:rFonts w:ascii="Arial" w:hAnsi="Arial" w:cs="Arial"/>
          <w:color w:val="000000"/>
          <w:sz w:val="22"/>
          <w:szCs w:val="22"/>
          <w:lang w:val="uk-UA"/>
        </w:rPr>
        <w:t>цим</w:t>
      </w:r>
      <w:r w:rsidRPr="00CC3651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color w:val="000000"/>
          <w:sz w:val="22"/>
          <w:szCs w:val="22"/>
          <w:lang w:val="uk-UA"/>
        </w:rPr>
        <w:t>Договором.</w:t>
      </w:r>
      <w:r w:rsidRPr="00CC3651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color w:val="000000"/>
          <w:sz w:val="22"/>
          <w:szCs w:val="22"/>
          <w:lang w:val="uk-UA"/>
        </w:rPr>
        <w:t>Дія</w:t>
      </w:r>
      <w:r w:rsidRPr="00CC3651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="00453CBE" w:rsidRPr="00CC3651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цього </w:t>
      </w:r>
      <w:r w:rsidR="00453CBE" w:rsidRPr="00CC3651">
        <w:rPr>
          <w:rFonts w:ascii="Arial" w:hAnsi="Arial" w:cs="Arial"/>
          <w:color w:val="000000"/>
          <w:sz w:val="22"/>
          <w:szCs w:val="22"/>
          <w:lang w:val="uk-UA"/>
        </w:rPr>
        <w:t>Д</w:t>
      </w:r>
      <w:r w:rsidRPr="00CC3651">
        <w:rPr>
          <w:rFonts w:ascii="Arial" w:hAnsi="Arial" w:cs="Arial"/>
          <w:color w:val="000000"/>
          <w:sz w:val="22"/>
          <w:szCs w:val="22"/>
          <w:lang w:val="uk-UA"/>
        </w:rPr>
        <w:t>оговору</w:t>
      </w:r>
      <w:r w:rsidRPr="00CC3651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color w:val="000000"/>
          <w:sz w:val="22"/>
          <w:szCs w:val="22"/>
          <w:lang w:val="uk-UA"/>
        </w:rPr>
        <w:t>може</w:t>
      </w:r>
      <w:r w:rsidRPr="00CC3651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color w:val="000000"/>
          <w:sz w:val="22"/>
          <w:szCs w:val="22"/>
          <w:lang w:val="uk-UA"/>
        </w:rPr>
        <w:t>бути</w:t>
      </w:r>
      <w:r w:rsidRPr="00CC3651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color w:val="000000"/>
          <w:sz w:val="22"/>
          <w:szCs w:val="22"/>
          <w:lang w:val="uk-UA"/>
        </w:rPr>
        <w:t>продовжена</w:t>
      </w:r>
      <w:r w:rsidRPr="00CC3651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color w:val="000000"/>
          <w:sz w:val="22"/>
          <w:szCs w:val="22"/>
          <w:lang w:val="uk-UA"/>
        </w:rPr>
        <w:t>за</w:t>
      </w:r>
      <w:r w:rsidRPr="00CC3651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color w:val="000000"/>
          <w:sz w:val="22"/>
          <w:szCs w:val="22"/>
          <w:lang w:val="uk-UA"/>
        </w:rPr>
        <w:t>згодою</w:t>
      </w:r>
      <w:r w:rsidRPr="00CC3651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="00453CBE" w:rsidRPr="00CC3651">
        <w:rPr>
          <w:rFonts w:ascii="Arial" w:hAnsi="Arial" w:cs="Arial"/>
          <w:color w:val="000000"/>
          <w:sz w:val="22"/>
          <w:szCs w:val="22"/>
          <w:lang w:val="uk-UA"/>
        </w:rPr>
        <w:t>С</w:t>
      </w:r>
      <w:r w:rsidRPr="00CC3651">
        <w:rPr>
          <w:rFonts w:ascii="Arial" w:hAnsi="Arial" w:cs="Arial"/>
          <w:color w:val="000000"/>
          <w:sz w:val="22"/>
          <w:szCs w:val="22"/>
          <w:lang w:val="uk-UA"/>
        </w:rPr>
        <w:t>торін.</w:t>
      </w:r>
    </w:p>
    <w:p w14:paraId="18D944F3" w14:textId="1D3F3DCC" w:rsidR="00B24955" w:rsidRPr="00CC3651" w:rsidRDefault="00B24955" w:rsidP="00B24955">
      <w:pPr>
        <w:numPr>
          <w:ilvl w:val="1"/>
          <w:numId w:val="7"/>
        </w:numPr>
        <w:ind w:right="-142"/>
        <w:jc w:val="both"/>
        <w:rPr>
          <w:rFonts w:ascii="Arial" w:hAnsi="Arial" w:cs="Arial"/>
          <w:sz w:val="22"/>
          <w:szCs w:val="22"/>
          <w:lang w:val="uk-UA"/>
        </w:rPr>
      </w:pPr>
      <w:r w:rsidRPr="00CC3651">
        <w:rPr>
          <w:rFonts w:ascii="Arial" w:hAnsi="Arial" w:cs="Arial"/>
          <w:sz w:val="22"/>
          <w:szCs w:val="22"/>
          <w:lang w:val="uk-UA"/>
        </w:rPr>
        <w:t>Припинення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дії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Договору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не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звільняє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Сторони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від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виконання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взятих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на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себе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зобов</w:t>
      </w:r>
      <w:r w:rsidRPr="00CC3651">
        <w:rPr>
          <w:rFonts w:ascii="Arial" w:eastAsia="Arial" w:hAnsi="Arial" w:cs="Arial"/>
          <w:sz w:val="22"/>
          <w:szCs w:val="22"/>
          <w:lang w:val="uk-UA"/>
        </w:rPr>
        <w:t>’</w:t>
      </w:r>
      <w:r w:rsidRPr="00CC3651">
        <w:rPr>
          <w:rFonts w:ascii="Arial" w:hAnsi="Arial" w:cs="Arial"/>
          <w:sz w:val="22"/>
          <w:szCs w:val="22"/>
          <w:lang w:val="uk-UA"/>
        </w:rPr>
        <w:t>язань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під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час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дії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="007642D0">
        <w:rPr>
          <w:rFonts w:ascii="Arial" w:hAnsi="Arial" w:cs="Arial"/>
          <w:sz w:val="22"/>
          <w:szCs w:val="22"/>
          <w:lang w:val="uk-UA"/>
        </w:rPr>
        <w:t>цього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="007642D0">
        <w:rPr>
          <w:rFonts w:ascii="Arial" w:eastAsia="Arial" w:hAnsi="Arial" w:cs="Arial"/>
          <w:sz w:val="22"/>
          <w:szCs w:val="22"/>
          <w:lang w:val="uk-UA"/>
        </w:rPr>
        <w:t>Д</w:t>
      </w:r>
      <w:r w:rsidRPr="00CC3651">
        <w:rPr>
          <w:rFonts w:ascii="Arial" w:hAnsi="Arial" w:cs="Arial"/>
          <w:sz w:val="22"/>
          <w:szCs w:val="22"/>
          <w:lang w:val="uk-UA"/>
        </w:rPr>
        <w:t>оговору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та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не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виконаних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на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момент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його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припинення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згідно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п.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8.1.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Договору.</w:t>
      </w:r>
    </w:p>
    <w:p w14:paraId="6236E48F" w14:textId="77777777" w:rsidR="00197BA3" w:rsidRPr="00CC3651" w:rsidRDefault="00197BA3">
      <w:pPr>
        <w:widowControl w:val="0"/>
        <w:numPr>
          <w:ilvl w:val="1"/>
          <w:numId w:val="7"/>
        </w:numPr>
        <w:ind w:right="-87"/>
        <w:jc w:val="both"/>
        <w:rPr>
          <w:rFonts w:ascii="Arial" w:hAnsi="Arial" w:cs="Arial"/>
          <w:sz w:val="22"/>
          <w:szCs w:val="22"/>
          <w:lang w:val="uk-UA"/>
        </w:rPr>
      </w:pPr>
      <w:r w:rsidRPr="00CC3651">
        <w:rPr>
          <w:rFonts w:ascii="Arial" w:hAnsi="Arial" w:cs="Arial"/>
          <w:sz w:val="22"/>
          <w:szCs w:val="22"/>
          <w:lang w:val="uk-UA"/>
        </w:rPr>
        <w:t>Після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підписання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цього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Договору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всі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попередні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переговори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за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ним,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листування,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попередні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угоди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та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протоколи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про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наміри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з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питань,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що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так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чи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інакше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стосуються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цього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Договору,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втрачають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юридичну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силу.</w:t>
      </w:r>
    </w:p>
    <w:p w14:paraId="6EEB2A52" w14:textId="77777777" w:rsidR="00197BA3" w:rsidRPr="00CC3651" w:rsidRDefault="00197BA3">
      <w:pPr>
        <w:widowControl w:val="0"/>
        <w:numPr>
          <w:ilvl w:val="1"/>
          <w:numId w:val="7"/>
        </w:numPr>
        <w:ind w:right="-87"/>
        <w:jc w:val="both"/>
        <w:rPr>
          <w:rFonts w:ascii="Arial" w:hAnsi="Arial" w:cs="Arial"/>
          <w:sz w:val="22"/>
          <w:szCs w:val="22"/>
          <w:lang w:val="uk-UA" w:eastAsia="en-US"/>
        </w:rPr>
      </w:pPr>
      <w:r w:rsidRPr="00CC3651">
        <w:rPr>
          <w:rFonts w:ascii="Arial" w:hAnsi="Arial" w:cs="Arial"/>
          <w:color w:val="000000"/>
          <w:sz w:val="22"/>
          <w:szCs w:val="22"/>
          <w:lang w:val="uk-UA"/>
        </w:rPr>
        <w:t>Зміни</w:t>
      </w:r>
      <w:r w:rsidRPr="00CC3651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color w:val="000000"/>
          <w:sz w:val="22"/>
          <w:szCs w:val="22"/>
          <w:lang w:val="uk-UA"/>
        </w:rPr>
        <w:t>в</w:t>
      </w:r>
      <w:r w:rsidRPr="00CC3651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color w:val="000000"/>
          <w:sz w:val="22"/>
          <w:szCs w:val="22"/>
          <w:lang w:val="uk-UA"/>
        </w:rPr>
        <w:t>цей</w:t>
      </w:r>
      <w:r w:rsidRPr="00CC3651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color w:val="000000"/>
          <w:sz w:val="22"/>
          <w:szCs w:val="22"/>
          <w:lang w:val="uk-UA"/>
        </w:rPr>
        <w:t>Договір</w:t>
      </w:r>
      <w:r w:rsidRPr="00CC3651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color w:val="000000"/>
          <w:sz w:val="22"/>
          <w:szCs w:val="22"/>
          <w:lang w:val="uk-UA"/>
        </w:rPr>
        <w:t>можуть</w:t>
      </w:r>
      <w:r w:rsidRPr="00CC3651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color w:val="000000"/>
          <w:sz w:val="22"/>
          <w:szCs w:val="22"/>
          <w:lang w:val="uk-UA"/>
        </w:rPr>
        <w:t>бути</w:t>
      </w:r>
      <w:r w:rsidRPr="00CC3651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color w:val="000000"/>
          <w:sz w:val="22"/>
          <w:szCs w:val="22"/>
          <w:lang w:val="uk-UA"/>
        </w:rPr>
        <w:t>внесені</w:t>
      </w:r>
      <w:r w:rsidRPr="00CC3651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color w:val="000000"/>
          <w:sz w:val="22"/>
          <w:szCs w:val="22"/>
          <w:lang w:val="uk-UA"/>
        </w:rPr>
        <w:t>за</w:t>
      </w:r>
      <w:r w:rsidRPr="00CC3651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color w:val="000000"/>
          <w:sz w:val="22"/>
          <w:szCs w:val="22"/>
          <w:lang w:val="uk-UA"/>
        </w:rPr>
        <w:t>взаємною</w:t>
      </w:r>
      <w:r w:rsidRPr="00CC3651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color w:val="000000"/>
          <w:sz w:val="22"/>
          <w:szCs w:val="22"/>
          <w:lang w:val="uk-UA"/>
        </w:rPr>
        <w:t>згодою</w:t>
      </w:r>
      <w:r w:rsidRPr="00CC3651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color w:val="000000"/>
          <w:sz w:val="22"/>
          <w:szCs w:val="22"/>
          <w:lang w:val="uk-UA"/>
        </w:rPr>
        <w:t>Сторін,</w:t>
      </w:r>
      <w:r w:rsidRPr="00CC3651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color w:val="000000"/>
          <w:sz w:val="22"/>
          <w:szCs w:val="22"/>
          <w:lang w:val="uk-UA"/>
        </w:rPr>
        <w:t>що</w:t>
      </w:r>
      <w:r w:rsidRPr="00CC3651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color w:val="000000"/>
          <w:sz w:val="22"/>
          <w:szCs w:val="22"/>
          <w:lang w:val="uk-UA"/>
        </w:rPr>
        <w:t>оформляється</w:t>
      </w:r>
      <w:r w:rsidRPr="00CC3651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додатковою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угодою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до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цього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Договору.</w:t>
      </w:r>
    </w:p>
    <w:p w14:paraId="4EC38CF7" w14:textId="77777777" w:rsidR="00197BA3" w:rsidRPr="00CC3651" w:rsidRDefault="00197BA3">
      <w:pPr>
        <w:widowControl w:val="0"/>
        <w:numPr>
          <w:ilvl w:val="1"/>
          <w:numId w:val="7"/>
        </w:numPr>
        <w:ind w:right="-87"/>
        <w:jc w:val="both"/>
        <w:rPr>
          <w:rFonts w:ascii="Arial" w:eastAsia="Arial" w:hAnsi="Arial" w:cs="Arial"/>
          <w:sz w:val="22"/>
          <w:szCs w:val="22"/>
          <w:lang w:val="uk-UA" w:eastAsia="en-US"/>
        </w:rPr>
      </w:pPr>
      <w:r w:rsidRPr="00CC3651">
        <w:rPr>
          <w:rFonts w:ascii="Arial" w:hAnsi="Arial" w:cs="Arial"/>
          <w:sz w:val="22"/>
          <w:szCs w:val="22"/>
          <w:lang w:val="uk-UA" w:eastAsia="en-US"/>
        </w:rPr>
        <w:t>Зміни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та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доповнення,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додаткові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угоди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та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додатки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до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цього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Договору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є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його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невід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>’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ємною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частиною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і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мають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юридичну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силу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у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разі,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якщо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вони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викладені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у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письмовій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формі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та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lastRenderedPageBreak/>
        <w:t>підписані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уповноваженими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на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те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представниками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Сторін.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</w:p>
    <w:p w14:paraId="3F03BF44" w14:textId="77777777" w:rsidR="00197BA3" w:rsidRPr="00CC3651" w:rsidRDefault="00197BA3">
      <w:pPr>
        <w:widowControl w:val="0"/>
        <w:numPr>
          <w:ilvl w:val="1"/>
          <w:numId w:val="7"/>
        </w:numPr>
        <w:ind w:right="-87"/>
        <w:jc w:val="both"/>
        <w:rPr>
          <w:rFonts w:ascii="Arial" w:hAnsi="Arial" w:cs="Arial"/>
          <w:sz w:val="22"/>
          <w:szCs w:val="22"/>
          <w:lang w:val="uk-UA" w:eastAsia="en-US"/>
        </w:rPr>
      </w:pPr>
      <w:r w:rsidRPr="00CC3651">
        <w:rPr>
          <w:rFonts w:ascii="Arial" w:hAnsi="Arial" w:cs="Arial"/>
          <w:sz w:val="22"/>
          <w:szCs w:val="22"/>
          <w:lang w:val="uk-UA" w:eastAsia="en-US"/>
        </w:rPr>
        <w:t>Усі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правовідносини,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що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виникають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у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зв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>’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язку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з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виконанням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умов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цього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Договору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і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не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врегульовані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ним,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регламентуються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нормами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чинного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законодавства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України.</w:t>
      </w:r>
    </w:p>
    <w:p w14:paraId="0DCD5DE3" w14:textId="77777777" w:rsidR="00197BA3" w:rsidRPr="00CC3651" w:rsidRDefault="00197BA3">
      <w:pPr>
        <w:widowControl w:val="0"/>
        <w:numPr>
          <w:ilvl w:val="1"/>
          <w:numId w:val="7"/>
        </w:numPr>
        <w:ind w:right="-87"/>
        <w:jc w:val="both"/>
        <w:rPr>
          <w:rFonts w:ascii="Arial" w:hAnsi="Arial" w:cs="Arial"/>
          <w:sz w:val="22"/>
          <w:szCs w:val="22"/>
          <w:lang w:val="uk-UA" w:eastAsia="en-US"/>
        </w:rPr>
      </w:pPr>
      <w:r w:rsidRPr="00CC3651">
        <w:rPr>
          <w:rFonts w:ascii="Arial" w:hAnsi="Arial" w:cs="Arial"/>
          <w:sz w:val="22"/>
          <w:szCs w:val="22"/>
          <w:lang w:val="uk-UA" w:eastAsia="en-US"/>
        </w:rPr>
        <w:t>Договір,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його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зміст,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а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також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усі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доповнення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до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нього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є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конфіденційними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документами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та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не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підлягають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розголошенню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Сторонами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без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згоди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іншої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Сторони.</w:t>
      </w:r>
    </w:p>
    <w:p w14:paraId="1A977A33" w14:textId="48ED26CE" w:rsidR="00197BA3" w:rsidRPr="00CC3651" w:rsidRDefault="00197BA3">
      <w:pPr>
        <w:widowControl w:val="0"/>
        <w:numPr>
          <w:ilvl w:val="1"/>
          <w:numId w:val="7"/>
        </w:numPr>
        <w:ind w:right="-87"/>
        <w:jc w:val="both"/>
        <w:rPr>
          <w:rFonts w:ascii="Arial" w:hAnsi="Arial" w:cs="Arial"/>
          <w:sz w:val="22"/>
          <w:szCs w:val="22"/>
          <w:lang w:val="uk-UA" w:eastAsia="en-US"/>
        </w:rPr>
      </w:pPr>
      <w:r w:rsidRPr="00CC3651">
        <w:rPr>
          <w:rFonts w:ascii="Arial" w:hAnsi="Arial" w:cs="Arial"/>
          <w:sz w:val="22"/>
          <w:szCs w:val="22"/>
          <w:lang w:val="uk-UA" w:eastAsia="en-US"/>
        </w:rPr>
        <w:t>Всі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документи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оформлені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належним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чином,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що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видані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на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підставі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цього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Договору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та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передані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за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допомогою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="00A90350" w:rsidRPr="00CC3651">
        <w:rPr>
          <w:rFonts w:ascii="Arial" w:hAnsi="Arial" w:cs="Arial"/>
          <w:sz w:val="22"/>
          <w:szCs w:val="22"/>
          <w:lang w:val="uk-UA" w:eastAsia="en-US"/>
        </w:rPr>
        <w:t>електронного</w:t>
      </w:r>
      <w:r w:rsidR="00A90350"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зв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>’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язку,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мають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однакову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юридичну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силу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з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оригіналами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відповідних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документів.</w:t>
      </w:r>
    </w:p>
    <w:p w14:paraId="4037BADD" w14:textId="77777777" w:rsidR="00197BA3" w:rsidRPr="00CC3651" w:rsidRDefault="00197BA3">
      <w:pPr>
        <w:widowControl w:val="0"/>
        <w:numPr>
          <w:ilvl w:val="1"/>
          <w:numId w:val="7"/>
        </w:numPr>
        <w:ind w:right="-87"/>
        <w:jc w:val="both"/>
        <w:rPr>
          <w:rFonts w:ascii="Arial" w:hAnsi="Arial" w:cs="Arial"/>
          <w:sz w:val="22"/>
          <w:szCs w:val="22"/>
          <w:lang w:val="uk-UA" w:eastAsia="en-US"/>
        </w:rPr>
      </w:pPr>
      <w:r w:rsidRPr="00CC3651">
        <w:rPr>
          <w:rFonts w:ascii="Arial" w:hAnsi="Arial" w:cs="Arial"/>
          <w:sz w:val="22"/>
          <w:szCs w:val="22"/>
          <w:lang w:val="uk-UA" w:eastAsia="en-US"/>
        </w:rPr>
        <w:t>Цей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Договір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складений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українською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мовою,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у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2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(Двох)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примірниках,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кожний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з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яких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має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однакову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юридичну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силу.</w:t>
      </w:r>
    </w:p>
    <w:p w14:paraId="35087CF0" w14:textId="6218B701" w:rsidR="00197BA3" w:rsidRPr="00CC3651" w:rsidRDefault="00197BA3">
      <w:pPr>
        <w:widowControl w:val="0"/>
        <w:numPr>
          <w:ilvl w:val="1"/>
          <w:numId w:val="7"/>
        </w:numPr>
        <w:ind w:right="-87"/>
        <w:jc w:val="both"/>
        <w:rPr>
          <w:rFonts w:ascii="Arial" w:hAnsi="Arial" w:cs="Arial"/>
          <w:sz w:val="22"/>
          <w:szCs w:val="22"/>
          <w:lang w:val="uk-UA" w:eastAsia="en-US"/>
        </w:rPr>
      </w:pPr>
      <w:r w:rsidRPr="00CC3651">
        <w:rPr>
          <w:rFonts w:ascii="Arial" w:hAnsi="Arial" w:cs="Arial"/>
          <w:sz w:val="22"/>
          <w:szCs w:val="22"/>
          <w:lang w:val="uk-UA" w:eastAsia="en-US"/>
        </w:rPr>
        <w:t>Продавець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має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статус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платника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податків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permStart w:id="972490219" w:edGrp="everyone"/>
      <w:r w:rsidR="00CD3608" w:rsidRPr="00A16633">
        <w:rPr>
          <w:rFonts w:ascii="Arial" w:hAnsi="Arial" w:cs="Arial"/>
          <w:color w:val="000000"/>
          <w:spacing w:val="-8"/>
          <w:sz w:val="22"/>
          <w:szCs w:val="22"/>
          <w:lang w:val="uk-UA"/>
        </w:rPr>
        <w:t>на загальних підставах</w:t>
      </w:r>
      <w:permEnd w:id="972490219"/>
      <w:r w:rsidRPr="00CC3651">
        <w:rPr>
          <w:rFonts w:ascii="Arial" w:hAnsi="Arial" w:cs="Arial"/>
          <w:sz w:val="22"/>
          <w:szCs w:val="22"/>
          <w:lang w:val="uk-UA" w:eastAsia="en-US"/>
        </w:rPr>
        <w:t>.</w:t>
      </w:r>
    </w:p>
    <w:p w14:paraId="21ADD60F" w14:textId="77777777" w:rsidR="00197BA3" w:rsidRPr="00CC3651" w:rsidRDefault="00197BA3">
      <w:pPr>
        <w:widowControl w:val="0"/>
        <w:numPr>
          <w:ilvl w:val="1"/>
          <w:numId w:val="7"/>
        </w:numPr>
        <w:ind w:right="-87"/>
        <w:jc w:val="both"/>
        <w:rPr>
          <w:rFonts w:ascii="Arial" w:hAnsi="Arial" w:cs="Arial"/>
          <w:sz w:val="22"/>
          <w:szCs w:val="22"/>
          <w:lang w:val="uk-UA" w:eastAsia="en-US"/>
        </w:rPr>
      </w:pPr>
      <w:r w:rsidRPr="00CC3651">
        <w:rPr>
          <w:rFonts w:ascii="Arial" w:hAnsi="Arial" w:cs="Arial"/>
          <w:sz w:val="22"/>
          <w:szCs w:val="22"/>
          <w:lang w:val="uk-UA" w:eastAsia="en-US"/>
        </w:rPr>
        <w:t>Покупець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внесений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до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Реєстру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неприбуткових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організацій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та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установ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та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відповідно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пункту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133.4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статті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133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Податкового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кодексу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України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N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2755-VI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від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«02»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грудня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2010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року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не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є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платником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податку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на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прибуток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підприємств.</w:t>
      </w:r>
    </w:p>
    <w:p w14:paraId="24F9D33E" w14:textId="4AE7EFC0" w:rsidR="00197BA3" w:rsidRPr="00CC3651" w:rsidRDefault="00197BA3" w:rsidP="003A0095">
      <w:pPr>
        <w:widowControl w:val="0"/>
        <w:numPr>
          <w:ilvl w:val="1"/>
          <w:numId w:val="7"/>
        </w:numPr>
        <w:autoSpaceDE w:val="0"/>
        <w:ind w:right="-87"/>
        <w:jc w:val="both"/>
        <w:rPr>
          <w:rFonts w:ascii="Arial" w:hAnsi="Arial" w:cs="Arial"/>
          <w:sz w:val="22"/>
          <w:szCs w:val="22"/>
          <w:lang w:val="uk-UA"/>
        </w:rPr>
      </w:pPr>
      <w:r w:rsidRPr="00CC3651">
        <w:rPr>
          <w:rFonts w:ascii="Arial" w:hAnsi="Arial" w:cs="Arial"/>
          <w:sz w:val="22"/>
          <w:szCs w:val="22"/>
          <w:lang w:val="uk-UA" w:eastAsia="en-US"/>
        </w:rPr>
        <w:t>Підписанням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цього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="007642D0">
        <w:rPr>
          <w:rFonts w:ascii="Arial" w:hAnsi="Arial" w:cs="Arial"/>
          <w:sz w:val="22"/>
          <w:szCs w:val="22"/>
          <w:lang w:val="uk-UA" w:eastAsia="en-US"/>
        </w:rPr>
        <w:t>Д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оговору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="00D77955" w:rsidRPr="00CC3651">
        <w:rPr>
          <w:rFonts w:ascii="Arial" w:hAnsi="Arial" w:cs="Arial"/>
          <w:sz w:val="22"/>
          <w:szCs w:val="22"/>
          <w:lang w:val="uk-UA" w:eastAsia="en-US"/>
        </w:rPr>
        <w:t>Продавець</w:t>
      </w:r>
      <w:r w:rsidR="00D77955"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підтверджує,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що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він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ознайомлений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з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принципами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та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вимогами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Глобального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фонду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для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боротьби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із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СНІДом,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туберкульозом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та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малярією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до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потенційних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та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чинних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постачальників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товарів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(робіт,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послуг)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та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набувачів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грантів,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а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також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їх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представників,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викладеними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у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Кодексі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поведінки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для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постачальників,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який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знаходиться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у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вільному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доступі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на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веб-сайті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Глобального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фонду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для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боротьби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із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СНІДом</w:t>
      </w:r>
      <w:r w:rsidRPr="00CC3651">
        <w:rPr>
          <w:rFonts w:ascii="Arial" w:hAnsi="Arial" w:cs="Arial"/>
          <w:sz w:val="22"/>
          <w:szCs w:val="22"/>
          <w:lang w:val="uk-UA"/>
        </w:rPr>
        <w:t>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туберкульозом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та</w:t>
      </w:r>
      <w:r w:rsidR="00CE26D3"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малярією</w:t>
      </w:r>
      <w:r w:rsidR="00CE26D3"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(</w:t>
      </w:r>
      <w:hyperlink r:id="rId11" w:history="1">
        <w:r w:rsidR="003A0095" w:rsidRPr="00CC3651">
          <w:rPr>
            <w:rStyle w:val="a3"/>
            <w:rFonts w:ascii="Arial" w:hAnsi="Arial" w:cs="Arial"/>
            <w:sz w:val="22"/>
            <w:szCs w:val="22"/>
            <w:lang w:val="uk-UA"/>
          </w:rPr>
          <w:t>https://www.theglobalfund.org/media/3275/corporate_codeofconductforsuppliers_policy_en.pdf</w:t>
        </w:r>
      </w:hyperlink>
      <w:r w:rsidR="003A0095" w:rsidRPr="00CC3651">
        <w:rPr>
          <w:rStyle w:val="a3"/>
          <w:rFonts w:ascii="Arial" w:hAnsi="Arial" w:cs="Arial"/>
          <w:sz w:val="22"/>
          <w:szCs w:val="22"/>
          <w:lang w:val="uk-UA"/>
        </w:rPr>
        <w:t xml:space="preserve"> </w:t>
      </w:r>
      <w:r w:rsidR="003A0095" w:rsidRPr="00CC3651">
        <w:rPr>
          <w:rFonts w:ascii="Arial" w:hAnsi="Arial" w:cs="Arial"/>
          <w:sz w:val="22"/>
          <w:szCs w:val="22"/>
          <w:lang w:val="uk-UA"/>
        </w:rPr>
        <w:t xml:space="preserve">англійською мовою та переклад за наступним посиланням </w:t>
      </w:r>
      <w:hyperlink r:id="rId12" w:history="1">
        <w:r w:rsidR="003A0095" w:rsidRPr="00CC3651">
          <w:rPr>
            <w:rStyle w:val="a3"/>
            <w:rFonts w:ascii="Arial" w:hAnsi="Arial" w:cs="Arial"/>
            <w:sz w:val="22"/>
            <w:szCs w:val="22"/>
            <w:lang w:val="uk-UA"/>
          </w:rPr>
          <w:t>https://www.theglobalfund.org/media/7167/corporate_codeofconductforsuppliers_policy_ru.pdf</w:t>
        </w:r>
      </w:hyperlink>
      <w:r w:rsidR="003A0095" w:rsidRPr="00CC3651">
        <w:rPr>
          <w:rFonts w:ascii="Arial" w:hAnsi="Arial" w:cs="Arial"/>
          <w:sz w:val="22"/>
          <w:szCs w:val="22"/>
          <w:lang w:val="uk-UA"/>
        </w:rPr>
        <w:t>)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і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зобов</w:t>
      </w:r>
      <w:r w:rsidRPr="00CC3651">
        <w:rPr>
          <w:rFonts w:ascii="Arial" w:eastAsia="Arial" w:hAnsi="Arial" w:cs="Arial"/>
          <w:sz w:val="22"/>
          <w:szCs w:val="22"/>
          <w:lang w:val="uk-UA"/>
        </w:rPr>
        <w:t>’</w:t>
      </w:r>
      <w:r w:rsidRPr="00CC3651">
        <w:rPr>
          <w:rFonts w:ascii="Arial" w:hAnsi="Arial" w:cs="Arial"/>
          <w:sz w:val="22"/>
          <w:szCs w:val="22"/>
          <w:lang w:val="uk-UA"/>
        </w:rPr>
        <w:t>язується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їх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дотримуватись.</w:t>
      </w:r>
    </w:p>
    <w:p w14:paraId="1F29CA8A" w14:textId="0698311F" w:rsidR="00197BA3" w:rsidRPr="00CC3651" w:rsidRDefault="00197BA3" w:rsidP="00E86F6A">
      <w:pPr>
        <w:widowControl w:val="0"/>
        <w:ind w:right="-87"/>
        <w:jc w:val="both"/>
        <w:rPr>
          <w:rFonts w:ascii="Arial" w:hAnsi="Arial" w:cs="Arial"/>
          <w:sz w:val="22"/>
          <w:szCs w:val="22"/>
          <w:lang w:val="uk-UA"/>
        </w:rPr>
      </w:pPr>
    </w:p>
    <w:p w14:paraId="6E3E6A2F" w14:textId="77777777" w:rsidR="00197BA3" w:rsidRPr="00CC3651" w:rsidRDefault="00197BA3">
      <w:pPr>
        <w:numPr>
          <w:ilvl w:val="0"/>
          <w:numId w:val="7"/>
        </w:numPr>
        <w:jc w:val="center"/>
        <w:rPr>
          <w:rFonts w:ascii="Arial" w:hAnsi="Arial" w:cs="Arial"/>
          <w:b/>
          <w:sz w:val="22"/>
          <w:szCs w:val="22"/>
          <w:lang w:val="uk-UA"/>
        </w:rPr>
      </w:pPr>
      <w:r w:rsidRPr="00CC3651">
        <w:rPr>
          <w:rFonts w:ascii="Arial" w:hAnsi="Arial" w:cs="Arial"/>
          <w:b/>
          <w:sz w:val="22"/>
          <w:szCs w:val="22"/>
          <w:lang w:val="uk-UA"/>
        </w:rPr>
        <w:t>РЕКВІЗИТИ</w:t>
      </w:r>
      <w:r w:rsidRPr="00CC3651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b/>
          <w:sz w:val="22"/>
          <w:szCs w:val="22"/>
          <w:lang w:val="uk-UA"/>
        </w:rPr>
        <w:t>ТА</w:t>
      </w:r>
      <w:r w:rsidRPr="00CC3651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b/>
          <w:sz w:val="22"/>
          <w:szCs w:val="22"/>
          <w:lang w:val="uk-UA"/>
        </w:rPr>
        <w:t>ПІДПИСИ</w:t>
      </w:r>
      <w:r w:rsidRPr="00CC3651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b/>
          <w:sz w:val="22"/>
          <w:szCs w:val="22"/>
          <w:lang w:val="uk-UA"/>
        </w:rPr>
        <w:t>СТОРІН:</w:t>
      </w:r>
    </w:p>
    <w:p w14:paraId="6B7C7FA3" w14:textId="77777777" w:rsidR="00197BA3" w:rsidRPr="00CC3651" w:rsidRDefault="00197BA3">
      <w:pPr>
        <w:jc w:val="center"/>
        <w:rPr>
          <w:rFonts w:ascii="Arial" w:hAnsi="Arial" w:cs="Arial"/>
          <w:b/>
          <w:sz w:val="22"/>
          <w:szCs w:val="22"/>
          <w:lang w:val="uk-UA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4834"/>
        <w:gridCol w:w="5110"/>
      </w:tblGrid>
      <w:tr w:rsidR="00B24F89" w:rsidRPr="00CC3651" w14:paraId="65DA3F3C" w14:textId="77777777" w:rsidTr="00B24F89">
        <w:trPr>
          <w:trHeight w:val="1377"/>
        </w:trPr>
        <w:tc>
          <w:tcPr>
            <w:tcW w:w="4834" w:type="dxa"/>
            <w:shd w:val="clear" w:color="auto" w:fill="auto"/>
          </w:tcPr>
          <w:p w14:paraId="108C698F" w14:textId="77777777" w:rsidR="00B24F89" w:rsidRPr="00CC3651" w:rsidRDefault="00B24F89" w:rsidP="007E44D3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CC3651">
              <w:rPr>
                <w:rFonts w:ascii="Arial" w:hAnsi="Arial" w:cs="Arial"/>
                <w:b/>
                <w:sz w:val="22"/>
                <w:szCs w:val="22"/>
                <w:lang w:val="uk-UA"/>
              </w:rPr>
              <w:t>ПРОДАВЕЦЬ</w:t>
            </w:r>
          </w:p>
          <w:p w14:paraId="75BA3F9B" w14:textId="77777777" w:rsidR="00B24F89" w:rsidRPr="00CC3651" w:rsidRDefault="00B24F89" w:rsidP="007E44D3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</w:p>
          <w:p w14:paraId="4877140E" w14:textId="5B3BB05E" w:rsidR="00B24F89" w:rsidRDefault="00F12F0B" w:rsidP="007E44D3">
            <w:pPr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permStart w:id="1672761274" w:edGrp="everyone"/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                         </w:t>
            </w:r>
          </w:p>
          <w:p w14:paraId="1BE9E948" w14:textId="35FA19F1" w:rsidR="00F12F0B" w:rsidRDefault="00F12F0B" w:rsidP="007E44D3">
            <w:pPr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56C1F623" w14:textId="01721E3F" w:rsidR="00F12F0B" w:rsidRDefault="00F12F0B" w:rsidP="007E44D3">
            <w:pPr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11FEFA2E" w14:textId="77777777" w:rsidR="00F12F0B" w:rsidRPr="00F12F0B" w:rsidRDefault="00F12F0B" w:rsidP="007E44D3">
            <w:pPr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1B4941D4" w14:textId="77777777" w:rsidR="00B24F89" w:rsidRPr="00A16633" w:rsidRDefault="00B24F89" w:rsidP="007E44D3">
            <w:pPr>
              <w:jc w:val="both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  <w:p w14:paraId="12B12ECD" w14:textId="77777777" w:rsidR="00CD3608" w:rsidRPr="00A16633" w:rsidRDefault="00CD3608" w:rsidP="007E44D3">
            <w:pPr>
              <w:jc w:val="both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  <w:p w14:paraId="520A1A86" w14:textId="77777777" w:rsidR="00CD3608" w:rsidRPr="00A16633" w:rsidRDefault="00CD3608" w:rsidP="007E44D3">
            <w:pPr>
              <w:jc w:val="both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  <w:p w14:paraId="68A85CEC" w14:textId="77777777" w:rsidR="00CD3608" w:rsidRPr="00A16633" w:rsidRDefault="00CD3608" w:rsidP="007E44D3">
            <w:pPr>
              <w:jc w:val="both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  <w:p w14:paraId="646F30FD" w14:textId="77777777" w:rsidR="00B24F89" w:rsidRPr="00A16633" w:rsidRDefault="00B24F89" w:rsidP="007E44D3">
            <w:pPr>
              <w:jc w:val="both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  <w:p w14:paraId="18B744FC" w14:textId="43AE1B46" w:rsidR="00B24F89" w:rsidRPr="00A16633" w:rsidRDefault="00B24F89" w:rsidP="007E44D3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uk-UA"/>
              </w:rPr>
            </w:pPr>
            <w:r w:rsidRPr="00A16633">
              <w:rPr>
                <w:rFonts w:ascii="Arial" w:hAnsi="Arial" w:cs="Arial"/>
                <w:sz w:val="22"/>
                <w:szCs w:val="22"/>
                <w:lang w:val="uk-UA"/>
              </w:rPr>
              <w:t>__________________</w:t>
            </w:r>
            <w:r w:rsidRPr="00A16633">
              <w:rPr>
                <w:rFonts w:ascii="Arial" w:hAnsi="Arial" w:cs="Arial"/>
                <w:color w:val="000000"/>
                <w:sz w:val="22"/>
                <w:szCs w:val="22"/>
                <w:lang w:val="uk-UA"/>
              </w:rPr>
              <w:t xml:space="preserve"> </w:t>
            </w:r>
          </w:p>
          <w:permEnd w:id="1672761274"/>
          <w:p w14:paraId="49DE40AD" w14:textId="77777777" w:rsidR="00B24F89" w:rsidRPr="00CC3651" w:rsidRDefault="00B24F89" w:rsidP="007E44D3">
            <w:pPr>
              <w:jc w:val="both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CC3651">
              <w:rPr>
                <w:rFonts w:ascii="Arial" w:hAnsi="Arial" w:cs="Arial"/>
                <w:color w:val="000000"/>
                <w:sz w:val="22"/>
                <w:szCs w:val="22"/>
                <w:lang w:val="uk-UA"/>
              </w:rPr>
              <w:t>м.п.</w:t>
            </w:r>
          </w:p>
        </w:tc>
        <w:tc>
          <w:tcPr>
            <w:tcW w:w="5110" w:type="dxa"/>
            <w:shd w:val="clear" w:color="auto" w:fill="auto"/>
          </w:tcPr>
          <w:p w14:paraId="6E641179" w14:textId="77777777" w:rsidR="00B24F89" w:rsidRPr="00CC3651" w:rsidRDefault="00B24F89" w:rsidP="007E44D3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CC3651">
              <w:rPr>
                <w:rFonts w:ascii="Arial" w:hAnsi="Arial" w:cs="Arial"/>
                <w:b/>
                <w:sz w:val="22"/>
                <w:szCs w:val="22"/>
                <w:lang w:val="uk-UA"/>
              </w:rPr>
              <w:t>ПОКУПЕЦЬ</w:t>
            </w:r>
          </w:p>
          <w:p w14:paraId="0FFF4CFD" w14:textId="77777777" w:rsidR="00B24F89" w:rsidRPr="00CC3651" w:rsidRDefault="00B24F89" w:rsidP="007E44D3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</w:p>
          <w:p w14:paraId="50394D77" w14:textId="77777777" w:rsidR="00B24F89" w:rsidRPr="00CC3651" w:rsidRDefault="00B24F89" w:rsidP="007E44D3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CC3651">
              <w:rPr>
                <w:rFonts w:ascii="Arial" w:hAnsi="Arial" w:cs="Arial"/>
                <w:b/>
                <w:sz w:val="22"/>
                <w:szCs w:val="22"/>
                <w:lang w:val="uk-UA"/>
              </w:rPr>
              <w:t>МБФ</w:t>
            </w:r>
            <w:r w:rsidRPr="00CC3651">
              <w:rPr>
                <w:rFonts w:ascii="Arial" w:eastAsia="Arial" w:hAnsi="Arial" w:cs="Arial"/>
                <w:b/>
                <w:sz w:val="22"/>
                <w:szCs w:val="22"/>
                <w:lang w:val="uk-UA"/>
              </w:rPr>
              <w:t xml:space="preserve"> </w:t>
            </w:r>
            <w:r w:rsidRPr="00CC3651">
              <w:rPr>
                <w:rFonts w:ascii="Arial" w:hAnsi="Arial" w:cs="Arial"/>
                <w:b/>
                <w:sz w:val="22"/>
                <w:szCs w:val="22"/>
                <w:lang w:val="uk-UA"/>
              </w:rPr>
              <w:t>«Альянс</w:t>
            </w:r>
            <w:r w:rsidRPr="00CC3651">
              <w:rPr>
                <w:rFonts w:ascii="Arial" w:eastAsia="Arial" w:hAnsi="Arial" w:cs="Arial"/>
                <w:b/>
                <w:sz w:val="22"/>
                <w:szCs w:val="22"/>
                <w:lang w:val="uk-UA"/>
              </w:rPr>
              <w:t xml:space="preserve"> </w:t>
            </w:r>
            <w:r w:rsidRPr="00CC3651">
              <w:rPr>
                <w:rFonts w:ascii="Arial" w:hAnsi="Arial" w:cs="Arial"/>
                <w:b/>
                <w:sz w:val="22"/>
                <w:szCs w:val="22"/>
                <w:lang w:val="uk-UA"/>
              </w:rPr>
              <w:t>громадського</w:t>
            </w:r>
            <w:r w:rsidRPr="00CC3651">
              <w:rPr>
                <w:rFonts w:ascii="Arial" w:eastAsia="Arial" w:hAnsi="Arial" w:cs="Arial"/>
                <w:b/>
                <w:sz w:val="22"/>
                <w:szCs w:val="22"/>
                <w:lang w:val="uk-UA"/>
              </w:rPr>
              <w:t xml:space="preserve"> </w:t>
            </w:r>
            <w:r w:rsidRPr="00CC3651">
              <w:rPr>
                <w:rFonts w:ascii="Arial" w:hAnsi="Arial" w:cs="Arial"/>
                <w:b/>
                <w:sz w:val="22"/>
                <w:szCs w:val="22"/>
                <w:lang w:val="uk-UA"/>
              </w:rPr>
              <w:t>здоров</w:t>
            </w:r>
            <w:r w:rsidRPr="00CC3651">
              <w:rPr>
                <w:rFonts w:ascii="Arial" w:eastAsia="Arial" w:hAnsi="Arial" w:cs="Arial"/>
                <w:b/>
                <w:sz w:val="22"/>
                <w:szCs w:val="22"/>
                <w:lang w:val="uk-UA"/>
              </w:rPr>
              <w:t>’</w:t>
            </w:r>
            <w:r w:rsidRPr="00CC3651">
              <w:rPr>
                <w:rFonts w:ascii="Arial" w:hAnsi="Arial" w:cs="Arial"/>
                <w:b/>
                <w:sz w:val="22"/>
                <w:szCs w:val="22"/>
                <w:lang w:val="uk-UA"/>
              </w:rPr>
              <w:t>я»</w:t>
            </w:r>
          </w:p>
          <w:p w14:paraId="415DB9FA" w14:textId="77777777" w:rsidR="00B24F89" w:rsidRPr="00CC3651" w:rsidRDefault="00B24F89" w:rsidP="007E44D3">
            <w:pPr>
              <w:rPr>
                <w:rFonts w:ascii="Arial" w:hAnsi="Arial" w:cs="Arial"/>
                <w:sz w:val="22"/>
                <w:szCs w:val="22"/>
                <w:lang w:val="uk-UA"/>
              </w:rPr>
            </w:pPr>
          </w:p>
          <w:p w14:paraId="43B48D4D" w14:textId="77777777" w:rsidR="00B24F89" w:rsidRPr="00CC3651" w:rsidRDefault="00B24F89" w:rsidP="007E44D3">
            <w:pPr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CC3651">
              <w:rPr>
                <w:rFonts w:ascii="Arial" w:hAnsi="Arial" w:cs="Arial"/>
                <w:sz w:val="22"/>
                <w:szCs w:val="22"/>
                <w:lang w:val="uk-UA"/>
              </w:rPr>
              <w:t>Адреса:</w:t>
            </w:r>
            <w:r w:rsidRPr="00CC3651">
              <w:rPr>
                <w:rFonts w:ascii="Arial" w:eastAsia="Arial" w:hAnsi="Arial" w:cs="Arial"/>
                <w:sz w:val="22"/>
                <w:szCs w:val="22"/>
                <w:lang w:val="uk-UA"/>
              </w:rPr>
              <w:t xml:space="preserve"> </w:t>
            </w:r>
            <w:r w:rsidRPr="00CC3651">
              <w:rPr>
                <w:rFonts w:ascii="Arial" w:hAnsi="Arial" w:cs="Arial"/>
                <w:sz w:val="22"/>
                <w:szCs w:val="22"/>
                <w:lang w:val="uk-UA"/>
              </w:rPr>
              <w:t>вул.</w:t>
            </w:r>
            <w:r w:rsidRPr="00CC3651">
              <w:rPr>
                <w:rFonts w:ascii="Arial" w:eastAsia="Arial" w:hAnsi="Arial" w:cs="Arial"/>
                <w:sz w:val="22"/>
                <w:szCs w:val="22"/>
                <w:lang w:val="uk-UA"/>
              </w:rPr>
              <w:t xml:space="preserve"> </w:t>
            </w:r>
            <w:r w:rsidRPr="00CC3651">
              <w:rPr>
                <w:rFonts w:ascii="Arial" w:hAnsi="Arial" w:cs="Arial"/>
                <w:sz w:val="22"/>
                <w:szCs w:val="22"/>
                <w:lang w:val="uk-UA"/>
              </w:rPr>
              <w:t>Бульварно-Кудрявська, 24, блок 3</w:t>
            </w:r>
          </w:p>
          <w:p w14:paraId="009DA8E1" w14:textId="0A3F810F" w:rsidR="00B24F89" w:rsidRPr="00CC3651" w:rsidRDefault="00B24F89" w:rsidP="007E44D3">
            <w:pPr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CC3651">
              <w:rPr>
                <w:rFonts w:ascii="Arial" w:hAnsi="Arial" w:cs="Arial"/>
                <w:sz w:val="22"/>
                <w:szCs w:val="22"/>
                <w:lang w:val="uk-UA"/>
              </w:rPr>
              <w:t>0</w:t>
            </w:r>
            <w:r w:rsidR="00D81186">
              <w:rPr>
                <w:rFonts w:ascii="Arial" w:hAnsi="Arial" w:cs="Arial"/>
                <w:sz w:val="22"/>
                <w:szCs w:val="22"/>
                <w:lang w:val="en-US"/>
              </w:rPr>
              <w:t>1054</w:t>
            </w:r>
            <w:bookmarkStart w:id="0" w:name="_GoBack"/>
            <w:bookmarkEnd w:id="0"/>
            <w:r w:rsidRPr="00CC3651">
              <w:rPr>
                <w:rFonts w:ascii="Arial" w:hAnsi="Arial" w:cs="Arial"/>
                <w:sz w:val="22"/>
                <w:szCs w:val="22"/>
                <w:lang w:val="uk-UA"/>
              </w:rPr>
              <w:t>,</w:t>
            </w:r>
            <w:r w:rsidRPr="00CC3651">
              <w:rPr>
                <w:rFonts w:ascii="Arial" w:eastAsia="Arial" w:hAnsi="Arial" w:cs="Arial"/>
                <w:sz w:val="22"/>
                <w:szCs w:val="22"/>
                <w:lang w:val="uk-UA"/>
              </w:rPr>
              <w:t xml:space="preserve"> </w:t>
            </w:r>
            <w:r w:rsidRPr="00CC3651">
              <w:rPr>
                <w:rFonts w:ascii="Arial" w:hAnsi="Arial" w:cs="Arial"/>
                <w:sz w:val="22"/>
                <w:szCs w:val="22"/>
                <w:lang w:val="uk-UA"/>
              </w:rPr>
              <w:t>м.</w:t>
            </w:r>
            <w:r w:rsidRPr="00CC3651">
              <w:rPr>
                <w:rFonts w:ascii="Arial" w:eastAsia="Arial" w:hAnsi="Arial" w:cs="Arial"/>
                <w:sz w:val="22"/>
                <w:szCs w:val="22"/>
                <w:lang w:val="uk-UA"/>
              </w:rPr>
              <w:t xml:space="preserve"> </w:t>
            </w:r>
            <w:r w:rsidRPr="00CC3651">
              <w:rPr>
                <w:rFonts w:ascii="Arial" w:hAnsi="Arial" w:cs="Arial"/>
                <w:sz w:val="22"/>
                <w:szCs w:val="22"/>
                <w:lang w:val="uk-UA"/>
              </w:rPr>
              <w:t>Київ</w:t>
            </w:r>
          </w:p>
          <w:p w14:paraId="3B64746A" w14:textId="77777777" w:rsidR="00B24F89" w:rsidRPr="00CC3651" w:rsidRDefault="00B24F89" w:rsidP="007E44D3">
            <w:pPr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CC3651">
              <w:rPr>
                <w:rFonts w:ascii="Arial" w:hAnsi="Arial" w:cs="Arial"/>
                <w:sz w:val="22"/>
                <w:szCs w:val="22"/>
                <w:lang w:val="uk-UA"/>
              </w:rPr>
              <w:t>код</w:t>
            </w:r>
            <w:r w:rsidRPr="00CC3651">
              <w:rPr>
                <w:rFonts w:ascii="Arial" w:eastAsia="Arial" w:hAnsi="Arial" w:cs="Arial"/>
                <w:sz w:val="22"/>
                <w:szCs w:val="22"/>
                <w:lang w:val="uk-UA"/>
              </w:rPr>
              <w:t xml:space="preserve"> </w:t>
            </w:r>
            <w:r w:rsidRPr="00CC3651">
              <w:rPr>
                <w:rFonts w:ascii="Arial" w:hAnsi="Arial" w:cs="Arial"/>
                <w:sz w:val="22"/>
                <w:szCs w:val="22"/>
                <w:lang w:val="uk-UA"/>
              </w:rPr>
              <w:t>ЄДРПОУ</w:t>
            </w:r>
            <w:r w:rsidRPr="00CC3651">
              <w:rPr>
                <w:rFonts w:ascii="Arial" w:eastAsia="Arial" w:hAnsi="Arial" w:cs="Arial"/>
                <w:sz w:val="22"/>
                <w:szCs w:val="22"/>
                <w:lang w:val="uk-UA"/>
              </w:rPr>
              <w:t xml:space="preserve"> </w:t>
            </w:r>
            <w:r w:rsidRPr="00CC3651">
              <w:rPr>
                <w:rFonts w:ascii="Arial" w:hAnsi="Arial" w:cs="Arial"/>
                <w:sz w:val="22"/>
                <w:szCs w:val="22"/>
                <w:lang w:val="uk-UA"/>
              </w:rPr>
              <w:t>26333816</w:t>
            </w:r>
          </w:p>
          <w:p w14:paraId="17D2D496" w14:textId="436D83A7" w:rsidR="00B24F89" w:rsidRPr="00CC3651" w:rsidRDefault="00B24F89" w:rsidP="007E44D3">
            <w:pPr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CC3651">
              <w:rPr>
                <w:rFonts w:ascii="Arial" w:hAnsi="Arial" w:cs="Arial"/>
                <w:sz w:val="22"/>
                <w:szCs w:val="22"/>
                <w:lang w:val="uk-UA"/>
              </w:rPr>
              <w:t>п/р UA</w:t>
            </w:r>
            <w:permStart w:id="2098551713" w:edGrp="everyone"/>
            <w:r w:rsidR="004C114E">
              <w:rPr>
                <w:rFonts w:ascii="Arial" w:hAnsi="Arial" w:cs="Arial"/>
                <w:sz w:val="22"/>
                <w:szCs w:val="22"/>
                <w:lang w:val="uk-UA"/>
              </w:rPr>
              <w:t xml:space="preserve"> </w:t>
            </w:r>
            <w:r w:rsidR="004C114E" w:rsidRPr="006E611F">
              <w:rPr>
                <w:rFonts w:ascii="Arial" w:hAnsi="Arial" w:cs="Arial"/>
                <w:sz w:val="22"/>
                <w:szCs w:val="22"/>
                <w:lang w:val="uk-UA"/>
              </w:rPr>
              <w:t>523006140000026005500198909</w:t>
            </w:r>
            <w:permEnd w:id="2098551713"/>
          </w:p>
          <w:p w14:paraId="0E3247C7" w14:textId="77777777" w:rsidR="00B24F89" w:rsidRPr="00CC3651" w:rsidRDefault="00B24F89" w:rsidP="007E44D3">
            <w:pPr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CC3651">
              <w:rPr>
                <w:rFonts w:ascii="Arial" w:hAnsi="Arial" w:cs="Arial"/>
                <w:sz w:val="22"/>
                <w:szCs w:val="22"/>
                <w:lang w:val="uk-UA"/>
              </w:rPr>
              <w:t>в</w:t>
            </w:r>
            <w:r w:rsidRPr="00CC3651">
              <w:rPr>
                <w:rFonts w:ascii="Arial" w:eastAsia="Arial" w:hAnsi="Arial" w:cs="Arial"/>
                <w:sz w:val="22"/>
                <w:szCs w:val="22"/>
                <w:lang w:val="uk-UA"/>
              </w:rPr>
              <w:t xml:space="preserve"> </w:t>
            </w:r>
            <w:r w:rsidRPr="00CC3651">
              <w:rPr>
                <w:rFonts w:ascii="Arial" w:hAnsi="Arial" w:cs="Arial"/>
                <w:sz w:val="22"/>
                <w:szCs w:val="22"/>
                <w:lang w:val="uk-UA"/>
              </w:rPr>
              <w:t>АТ</w:t>
            </w:r>
            <w:r w:rsidRPr="00CC3651">
              <w:rPr>
                <w:rFonts w:ascii="Arial" w:eastAsia="Arial" w:hAnsi="Arial" w:cs="Arial"/>
                <w:sz w:val="22"/>
                <w:szCs w:val="22"/>
                <w:lang w:val="uk-UA"/>
              </w:rPr>
              <w:t xml:space="preserve"> </w:t>
            </w:r>
            <w:r w:rsidRPr="00CC3651">
              <w:rPr>
                <w:rFonts w:ascii="Arial" w:hAnsi="Arial" w:cs="Arial"/>
                <w:sz w:val="22"/>
                <w:szCs w:val="22"/>
                <w:lang w:val="uk-UA"/>
              </w:rPr>
              <w:t>«Креді</w:t>
            </w:r>
            <w:r w:rsidRPr="00CC3651">
              <w:rPr>
                <w:rFonts w:ascii="Arial" w:eastAsia="Arial" w:hAnsi="Arial" w:cs="Arial"/>
                <w:sz w:val="22"/>
                <w:szCs w:val="22"/>
                <w:lang w:val="uk-UA"/>
              </w:rPr>
              <w:t xml:space="preserve"> </w:t>
            </w:r>
            <w:r w:rsidRPr="00CC3651">
              <w:rPr>
                <w:rFonts w:ascii="Arial" w:hAnsi="Arial" w:cs="Arial"/>
                <w:sz w:val="22"/>
                <w:szCs w:val="22"/>
                <w:lang w:val="uk-UA"/>
              </w:rPr>
              <w:t>Агріколь</w:t>
            </w:r>
            <w:r w:rsidRPr="00CC3651">
              <w:rPr>
                <w:rFonts w:ascii="Arial" w:eastAsia="Arial" w:hAnsi="Arial" w:cs="Arial"/>
                <w:sz w:val="22"/>
                <w:szCs w:val="22"/>
                <w:lang w:val="uk-UA"/>
              </w:rPr>
              <w:t xml:space="preserve"> </w:t>
            </w:r>
            <w:r w:rsidRPr="00CC3651">
              <w:rPr>
                <w:rFonts w:ascii="Arial" w:hAnsi="Arial" w:cs="Arial"/>
                <w:sz w:val="22"/>
                <w:szCs w:val="22"/>
                <w:lang w:val="uk-UA"/>
              </w:rPr>
              <w:t>Банк»,</w:t>
            </w:r>
            <w:r w:rsidRPr="00CC3651">
              <w:rPr>
                <w:rFonts w:ascii="Arial" w:eastAsia="Arial" w:hAnsi="Arial" w:cs="Arial"/>
                <w:sz w:val="22"/>
                <w:szCs w:val="22"/>
                <w:lang w:val="uk-UA"/>
              </w:rPr>
              <w:t xml:space="preserve"> </w:t>
            </w:r>
            <w:r w:rsidRPr="00CC3651">
              <w:rPr>
                <w:rFonts w:ascii="Arial" w:hAnsi="Arial" w:cs="Arial"/>
                <w:sz w:val="22"/>
                <w:szCs w:val="22"/>
                <w:lang w:val="uk-UA"/>
              </w:rPr>
              <w:t>МФО</w:t>
            </w:r>
            <w:r w:rsidRPr="00CC3651">
              <w:rPr>
                <w:rFonts w:ascii="Arial" w:eastAsia="Arial" w:hAnsi="Arial" w:cs="Arial"/>
                <w:sz w:val="22"/>
                <w:szCs w:val="22"/>
                <w:lang w:val="uk-UA"/>
              </w:rPr>
              <w:t xml:space="preserve"> </w:t>
            </w:r>
            <w:r w:rsidRPr="00CC3651">
              <w:rPr>
                <w:rFonts w:ascii="Arial" w:hAnsi="Arial" w:cs="Arial"/>
                <w:sz w:val="22"/>
                <w:szCs w:val="22"/>
                <w:lang w:val="uk-UA"/>
              </w:rPr>
              <w:t>300614;</w:t>
            </w:r>
          </w:p>
          <w:p w14:paraId="39F84322" w14:textId="77777777" w:rsidR="00B24F89" w:rsidRPr="00CC3651" w:rsidRDefault="00B24F89" w:rsidP="007E44D3">
            <w:pPr>
              <w:rPr>
                <w:rFonts w:ascii="Arial" w:eastAsia="Arial" w:hAnsi="Arial" w:cs="Arial"/>
                <w:sz w:val="22"/>
                <w:szCs w:val="22"/>
                <w:lang w:val="uk-UA"/>
              </w:rPr>
            </w:pPr>
            <w:r w:rsidRPr="00CC3651">
              <w:rPr>
                <w:rFonts w:ascii="Arial" w:hAnsi="Arial" w:cs="Arial"/>
                <w:sz w:val="22"/>
                <w:szCs w:val="22"/>
                <w:lang w:val="uk-UA"/>
              </w:rPr>
              <w:t>Тел.:</w:t>
            </w:r>
            <w:r w:rsidRPr="00CC3651">
              <w:rPr>
                <w:rFonts w:ascii="Arial" w:eastAsia="Arial" w:hAnsi="Arial" w:cs="Arial"/>
                <w:sz w:val="22"/>
                <w:szCs w:val="22"/>
                <w:lang w:val="uk-UA"/>
              </w:rPr>
              <w:t xml:space="preserve"> </w:t>
            </w:r>
            <w:r w:rsidRPr="00CC3651">
              <w:rPr>
                <w:rFonts w:ascii="Arial" w:hAnsi="Arial" w:cs="Arial"/>
                <w:sz w:val="22"/>
                <w:szCs w:val="22"/>
                <w:lang w:val="uk-UA"/>
              </w:rPr>
              <w:t>+38(044)</w:t>
            </w:r>
            <w:r w:rsidRPr="00CC3651">
              <w:rPr>
                <w:rFonts w:ascii="Arial" w:eastAsia="Arial" w:hAnsi="Arial" w:cs="Arial"/>
                <w:sz w:val="22"/>
                <w:szCs w:val="22"/>
                <w:lang w:val="uk-UA"/>
              </w:rPr>
              <w:t xml:space="preserve"> </w:t>
            </w:r>
            <w:r w:rsidRPr="00CC3651">
              <w:rPr>
                <w:rFonts w:ascii="Arial" w:hAnsi="Arial" w:cs="Arial"/>
                <w:sz w:val="22"/>
                <w:szCs w:val="22"/>
                <w:lang w:val="uk-UA"/>
              </w:rPr>
              <w:t>490-54-85</w:t>
            </w:r>
            <w:r w:rsidRPr="00CC3651">
              <w:rPr>
                <w:rFonts w:ascii="Arial" w:eastAsia="Arial" w:hAnsi="Arial" w:cs="Arial"/>
                <w:sz w:val="22"/>
                <w:szCs w:val="22"/>
                <w:lang w:val="uk-UA"/>
              </w:rPr>
              <w:t xml:space="preserve"> </w:t>
            </w:r>
            <w:r w:rsidRPr="00CC3651">
              <w:rPr>
                <w:rFonts w:ascii="Arial" w:hAnsi="Arial" w:cs="Arial"/>
                <w:sz w:val="22"/>
                <w:szCs w:val="22"/>
                <w:lang w:val="uk-UA"/>
              </w:rPr>
              <w:t>(-86,-87),</w:t>
            </w:r>
            <w:r w:rsidRPr="00CC3651">
              <w:rPr>
                <w:rFonts w:ascii="Arial" w:eastAsia="Arial" w:hAnsi="Arial" w:cs="Arial"/>
                <w:sz w:val="22"/>
                <w:szCs w:val="22"/>
                <w:lang w:val="uk-UA"/>
              </w:rPr>
              <w:t xml:space="preserve"> </w:t>
            </w:r>
          </w:p>
          <w:p w14:paraId="04343EC8" w14:textId="77777777" w:rsidR="00B24F89" w:rsidRPr="00CC3651" w:rsidRDefault="00B24F89" w:rsidP="007E44D3">
            <w:pPr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CC3651">
              <w:rPr>
                <w:rFonts w:ascii="Arial" w:hAnsi="Arial" w:cs="Arial"/>
                <w:sz w:val="22"/>
                <w:szCs w:val="22"/>
                <w:lang w:val="uk-UA"/>
              </w:rPr>
              <w:t>Факс</w:t>
            </w:r>
            <w:r w:rsidRPr="00CC3651">
              <w:rPr>
                <w:rFonts w:ascii="Arial" w:eastAsia="Arial" w:hAnsi="Arial" w:cs="Arial"/>
                <w:sz w:val="22"/>
                <w:szCs w:val="22"/>
                <w:lang w:val="uk-UA"/>
              </w:rPr>
              <w:t xml:space="preserve"> </w:t>
            </w:r>
            <w:r w:rsidRPr="00CC3651">
              <w:rPr>
                <w:rFonts w:ascii="Arial" w:hAnsi="Arial" w:cs="Arial"/>
                <w:sz w:val="22"/>
                <w:szCs w:val="22"/>
                <w:lang w:val="uk-UA"/>
              </w:rPr>
              <w:t>+38(044)</w:t>
            </w:r>
            <w:r w:rsidRPr="00CC3651">
              <w:rPr>
                <w:rFonts w:ascii="Arial" w:eastAsia="Arial" w:hAnsi="Arial" w:cs="Arial"/>
                <w:sz w:val="22"/>
                <w:szCs w:val="22"/>
                <w:lang w:val="uk-UA"/>
              </w:rPr>
              <w:t xml:space="preserve"> </w:t>
            </w:r>
            <w:r w:rsidRPr="00CC3651">
              <w:rPr>
                <w:rFonts w:ascii="Arial" w:hAnsi="Arial" w:cs="Arial"/>
                <w:sz w:val="22"/>
                <w:szCs w:val="22"/>
                <w:lang w:val="uk-UA"/>
              </w:rPr>
              <w:t>490-54-89</w:t>
            </w:r>
          </w:p>
          <w:p w14:paraId="63592072" w14:textId="77777777" w:rsidR="00B24F89" w:rsidRPr="00CC3651" w:rsidRDefault="00B24F89" w:rsidP="007E44D3">
            <w:pPr>
              <w:tabs>
                <w:tab w:val="left" w:pos="567"/>
              </w:tabs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</w:p>
          <w:p w14:paraId="6D3EB28B" w14:textId="77777777" w:rsidR="00B24F89" w:rsidRPr="00CC3651" w:rsidRDefault="00B24F89" w:rsidP="007E44D3">
            <w:pPr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</w:p>
          <w:p w14:paraId="19546560" w14:textId="77777777" w:rsidR="00B24F89" w:rsidRPr="00CC3651" w:rsidRDefault="00B24F89" w:rsidP="007E44D3">
            <w:pPr>
              <w:tabs>
                <w:tab w:val="left" w:pos="567"/>
              </w:tabs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</w:p>
          <w:p w14:paraId="5C0A6D30" w14:textId="77777777" w:rsidR="004C114E" w:rsidRPr="00BB502B" w:rsidRDefault="004C114E" w:rsidP="004C114E">
            <w:pPr>
              <w:tabs>
                <w:tab w:val="left" w:pos="567"/>
              </w:tabs>
              <w:rPr>
                <w:rFonts w:ascii="Arial" w:hAnsi="Arial" w:cs="Arial"/>
                <w:sz w:val="22"/>
                <w:szCs w:val="22"/>
                <w:lang w:val="uk-UA"/>
              </w:rPr>
            </w:pPr>
            <w:permStart w:id="588995133" w:edGrp="everyone"/>
            <w:r w:rsidRPr="00BB502B">
              <w:rPr>
                <w:rFonts w:ascii="Arial" w:hAnsi="Arial" w:cs="Arial"/>
                <w:sz w:val="22"/>
                <w:szCs w:val="22"/>
                <w:lang w:val="uk-UA"/>
              </w:rPr>
              <w:t>Директор департаменту лікування, закупівель та управління поставками</w:t>
            </w:r>
          </w:p>
          <w:p w14:paraId="170BA5DA" w14:textId="77777777" w:rsidR="004C114E" w:rsidRPr="00CC3651" w:rsidRDefault="004C114E" w:rsidP="004C114E">
            <w:pPr>
              <w:tabs>
                <w:tab w:val="left" w:pos="567"/>
              </w:tabs>
              <w:rPr>
                <w:rFonts w:ascii="Arial" w:hAnsi="Arial" w:cs="Arial"/>
                <w:sz w:val="22"/>
                <w:szCs w:val="22"/>
                <w:lang w:val="uk-UA"/>
              </w:rPr>
            </w:pPr>
          </w:p>
          <w:p w14:paraId="34E666C0" w14:textId="77777777" w:rsidR="004C114E" w:rsidRPr="00CC3651" w:rsidRDefault="004C114E" w:rsidP="004C114E">
            <w:pPr>
              <w:tabs>
                <w:tab w:val="left" w:pos="567"/>
              </w:tabs>
              <w:rPr>
                <w:rFonts w:ascii="Arial" w:hAnsi="Arial" w:cs="Arial"/>
                <w:sz w:val="22"/>
                <w:szCs w:val="22"/>
                <w:lang w:val="uk-UA"/>
              </w:rPr>
            </w:pPr>
          </w:p>
          <w:p w14:paraId="0600A354" w14:textId="77777777" w:rsidR="004C114E" w:rsidRDefault="004C114E" w:rsidP="004C114E">
            <w:pPr>
              <w:ind w:right="-462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CC3651">
              <w:rPr>
                <w:rFonts w:ascii="Arial" w:hAnsi="Arial" w:cs="Arial"/>
                <w:sz w:val="22"/>
                <w:szCs w:val="22"/>
                <w:lang w:val="uk-UA"/>
              </w:rPr>
              <w:t xml:space="preserve">____________________ </w:t>
            </w:r>
            <w:r w:rsidRPr="00A923E9">
              <w:rPr>
                <w:rFonts w:ascii="Arial" w:hAnsi="Arial" w:cs="Arial"/>
                <w:sz w:val="22"/>
                <w:szCs w:val="22"/>
                <w:lang w:val="uk-UA"/>
              </w:rPr>
              <w:t>Іслам З.М.</w:t>
            </w:r>
          </w:p>
          <w:permEnd w:id="588995133"/>
          <w:p w14:paraId="0A04666E" w14:textId="77777777" w:rsidR="00B24F89" w:rsidRPr="00CC3651" w:rsidRDefault="00B24F89" w:rsidP="007E44D3">
            <w:pPr>
              <w:ind w:right="-462"/>
              <w:rPr>
                <w:rFonts w:ascii="Arial" w:hAnsi="Arial" w:cs="Arial"/>
                <w:color w:val="000000"/>
                <w:sz w:val="22"/>
                <w:szCs w:val="22"/>
                <w:lang w:val="uk-UA"/>
              </w:rPr>
            </w:pPr>
            <w:r w:rsidRPr="00CC3651">
              <w:rPr>
                <w:rFonts w:ascii="Arial" w:hAnsi="Arial" w:cs="Arial"/>
                <w:sz w:val="22"/>
                <w:szCs w:val="22"/>
                <w:lang w:val="uk-UA"/>
              </w:rPr>
              <w:t>м.п.</w:t>
            </w:r>
          </w:p>
        </w:tc>
      </w:tr>
    </w:tbl>
    <w:p w14:paraId="0DB5865E" w14:textId="77777777" w:rsidR="00197BA3" w:rsidRPr="00CC3651" w:rsidRDefault="00197BA3">
      <w:pPr>
        <w:rPr>
          <w:rFonts w:ascii="Arial" w:hAnsi="Arial" w:cs="Arial"/>
          <w:sz w:val="22"/>
          <w:szCs w:val="22"/>
          <w:lang w:val="uk-UA"/>
        </w:rPr>
        <w:sectPr w:rsidR="00197BA3" w:rsidRPr="00CC3651" w:rsidSect="00D16AD9">
          <w:footerReference w:type="default" r:id="rId13"/>
          <w:pgSz w:w="11906" w:h="16838"/>
          <w:pgMar w:top="851" w:right="851" w:bottom="709" w:left="1077" w:header="567" w:footer="567" w:gutter="0"/>
          <w:cols w:space="720"/>
          <w:docGrid w:linePitch="360"/>
        </w:sectPr>
      </w:pPr>
    </w:p>
    <w:p w14:paraId="07F0730F" w14:textId="4B7B1A07" w:rsidR="00197BA3" w:rsidRPr="00CC3651" w:rsidRDefault="00197BA3">
      <w:pPr>
        <w:jc w:val="center"/>
        <w:rPr>
          <w:rFonts w:ascii="Arial" w:eastAsia="Arial" w:hAnsi="Arial" w:cs="Arial"/>
          <w:b/>
          <w:sz w:val="22"/>
          <w:szCs w:val="22"/>
          <w:lang w:val="uk-UA"/>
        </w:rPr>
      </w:pPr>
      <w:r w:rsidRPr="00CC3651">
        <w:rPr>
          <w:rFonts w:ascii="Arial" w:hAnsi="Arial" w:cs="Arial"/>
          <w:b/>
          <w:sz w:val="22"/>
          <w:szCs w:val="22"/>
          <w:lang w:val="uk-UA"/>
        </w:rPr>
        <w:lastRenderedPageBreak/>
        <w:t>Додаток</w:t>
      </w:r>
      <w:r w:rsidRPr="00CC3651">
        <w:rPr>
          <w:rFonts w:ascii="Arial" w:eastAsia="Arial" w:hAnsi="Arial" w:cs="Arial"/>
          <w:b/>
          <w:sz w:val="22"/>
          <w:szCs w:val="22"/>
          <w:lang w:val="uk-UA"/>
        </w:rPr>
        <w:t xml:space="preserve"> № </w:t>
      </w:r>
      <w:r w:rsidRPr="00CC3651">
        <w:rPr>
          <w:rFonts w:ascii="Arial" w:hAnsi="Arial" w:cs="Arial"/>
          <w:b/>
          <w:sz w:val="22"/>
          <w:szCs w:val="22"/>
          <w:lang w:val="uk-UA"/>
        </w:rPr>
        <w:t>1</w:t>
      </w:r>
    </w:p>
    <w:p w14:paraId="2E7AAEB0" w14:textId="431AFADB" w:rsidR="00197BA3" w:rsidRPr="00CC3651" w:rsidRDefault="00197BA3">
      <w:pPr>
        <w:ind w:left="-180" w:right="-462"/>
        <w:jc w:val="center"/>
        <w:rPr>
          <w:rFonts w:ascii="Arial" w:hAnsi="Arial" w:cs="Arial"/>
          <w:b/>
          <w:bCs/>
          <w:sz w:val="22"/>
          <w:szCs w:val="22"/>
          <w:lang w:val="uk-UA"/>
        </w:rPr>
      </w:pPr>
      <w:r w:rsidRPr="00CC3651">
        <w:rPr>
          <w:rFonts w:ascii="Arial" w:hAnsi="Arial" w:cs="Arial"/>
          <w:b/>
          <w:sz w:val="22"/>
          <w:szCs w:val="22"/>
          <w:lang w:val="uk-UA"/>
        </w:rPr>
        <w:t>до</w:t>
      </w:r>
      <w:r w:rsidRPr="00CC3651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b/>
          <w:sz w:val="22"/>
          <w:szCs w:val="22"/>
          <w:lang w:val="uk-UA"/>
        </w:rPr>
        <w:t>Договору</w:t>
      </w:r>
      <w:r w:rsidRPr="00CC3651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b/>
          <w:sz w:val="22"/>
          <w:szCs w:val="22"/>
          <w:lang w:val="uk-UA"/>
        </w:rPr>
        <w:t>поставки</w:t>
      </w:r>
      <w:r w:rsidRPr="00CC3651">
        <w:rPr>
          <w:rFonts w:ascii="Arial" w:eastAsia="Arial" w:hAnsi="Arial" w:cs="Arial"/>
          <w:b/>
          <w:sz w:val="22"/>
          <w:szCs w:val="22"/>
          <w:lang w:val="uk-UA"/>
        </w:rPr>
        <w:t xml:space="preserve"> № </w:t>
      </w:r>
      <w:permStart w:id="852367682" w:edGrp="everyone"/>
      <w:r w:rsidR="00F12F0B">
        <w:rPr>
          <w:rFonts w:ascii="Arial" w:hAnsi="Arial" w:cs="Arial"/>
          <w:b/>
          <w:bCs/>
          <w:sz w:val="22"/>
          <w:szCs w:val="22"/>
          <w:lang w:val="uk-UA"/>
        </w:rPr>
        <w:t xml:space="preserve">    </w:t>
      </w:r>
      <w:permEnd w:id="852367682"/>
      <w:r w:rsidR="002373BE" w:rsidRPr="00CC3651">
        <w:rPr>
          <w:rFonts w:ascii="Arial" w:hAnsi="Arial" w:cs="Arial"/>
          <w:b/>
          <w:bCs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b/>
          <w:bCs/>
          <w:sz w:val="22"/>
          <w:szCs w:val="22"/>
          <w:lang w:val="uk-UA"/>
        </w:rPr>
        <w:t>від</w:t>
      </w:r>
      <w:r w:rsidRPr="00CC3651">
        <w:rPr>
          <w:rFonts w:ascii="Arial" w:eastAsia="Arial" w:hAnsi="Arial" w:cs="Arial"/>
          <w:b/>
          <w:bCs/>
          <w:sz w:val="22"/>
          <w:szCs w:val="22"/>
          <w:lang w:val="uk-UA"/>
        </w:rPr>
        <w:t xml:space="preserve"> </w:t>
      </w:r>
      <w:permStart w:id="674116325" w:edGrp="everyone"/>
      <w:r w:rsidR="00D66DE5" w:rsidRPr="00CC3651">
        <w:rPr>
          <w:rFonts w:ascii="Arial" w:hAnsi="Arial" w:cs="Arial"/>
          <w:b/>
          <w:sz w:val="22"/>
          <w:szCs w:val="22"/>
          <w:lang w:val="uk-UA"/>
        </w:rPr>
        <w:t>«</w:t>
      </w:r>
      <w:r w:rsidR="00F12F0B">
        <w:rPr>
          <w:rFonts w:ascii="Arial" w:hAnsi="Arial" w:cs="Arial"/>
          <w:b/>
          <w:sz w:val="22"/>
          <w:szCs w:val="22"/>
          <w:lang w:val="en-US"/>
        </w:rPr>
        <w:t xml:space="preserve">  </w:t>
      </w:r>
      <w:r w:rsidR="00D66DE5" w:rsidRPr="00CC3651">
        <w:rPr>
          <w:rFonts w:ascii="Arial" w:hAnsi="Arial" w:cs="Arial"/>
          <w:b/>
          <w:sz w:val="22"/>
          <w:szCs w:val="22"/>
          <w:lang w:val="uk-UA"/>
        </w:rPr>
        <w:t xml:space="preserve">» </w:t>
      </w:r>
      <w:r w:rsidR="00F12F0B">
        <w:rPr>
          <w:rFonts w:ascii="Arial" w:hAnsi="Arial" w:cs="Arial"/>
          <w:b/>
          <w:sz w:val="22"/>
          <w:szCs w:val="22"/>
          <w:lang w:val="en-US"/>
        </w:rPr>
        <w:t xml:space="preserve">   </w:t>
      </w:r>
      <w:r w:rsidR="002373BE" w:rsidRPr="00CC3651">
        <w:rPr>
          <w:rFonts w:ascii="Arial" w:hAnsi="Arial" w:cs="Arial"/>
          <w:b/>
          <w:sz w:val="22"/>
          <w:szCs w:val="22"/>
          <w:lang w:val="uk-UA"/>
        </w:rPr>
        <w:t xml:space="preserve"> 20</w:t>
      </w:r>
      <w:r w:rsidR="00F86657">
        <w:rPr>
          <w:rFonts w:ascii="Arial" w:hAnsi="Arial" w:cs="Arial"/>
          <w:b/>
          <w:sz w:val="22"/>
          <w:szCs w:val="22"/>
          <w:lang w:val="uk-UA"/>
        </w:rPr>
        <w:t>22</w:t>
      </w:r>
      <w:permEnd w:id="674116325"/>
      <w:r w:rsidR="0068223C" w:rsidRPr="00CC3651">
        <w:rPr>
          <w:rFonts w:ascii="Arial" w:hAnsi="Arial" w:cs="Arial"/>
          <w:b/>
          <w:sz w:val="22"/>
          <w:szCs w:val="22"/>
          <w:lang w:val="uk-UA"/>
        </w:rPr>
        <w:t>рок</w:t>
      </w:r>
      <w:r w:rsidR="00B9079C" w:rsidRPr="00CC3651">
        <w:rPr>
          <w:rFonts w:ascii="Arial" w:hAnsi="Arial" w:cs="Arial"/>
          <w:b/>
          <w:sz w:val="22"/>
          <w:szCs w:val="22"/>
          <w:lang w:val="uk-UA"/>
        </w:rPr>
        <w:t>у</w:t>
      </w:r>
    </w:p>
    <w:p w14:paraId="338C5E2B" w14:textId="77777777" w:rsidR="00197BA3" w:rsidRPr="00CC3651" w:rsidRDefault="00197BA3">
      <w:pPr>
        <w:ind w:left="-142" w:right="-87"/>
        <w:rPr>
          <w:rFonts w:ascii="Arial" w:hAnsi="Arial" w:cs="Arial"/>
          <w:sz w:val="22"/>
          <w:szCs w:val="22"/>
          <w:lang w:val="uk-UA"/>
        </w:rPr>
      </w:pPr>
    </w:p>
    <w:p w14:paraId="2B05755C" w14:textId="4C6AD65A" w:rsidR="00197BA3" w:rsidRPr="00CC3651" w:rsidRDefault="00197BA3">
      <w:pPr>
        <w:ind w:left="-142" w:right="-87"/>
        <w:rPr>
          <w:rFonts w:ascii="Arial" w:hAnsi="Arial" w:cs="Arial"/>
          <w:sz w:val="22"/>
          <w:szCs w:val="22"/>
          <w:lang w:val="uk-UA"/>
        </w:rPr>
      </w:pPr>
      <w:r w:rsidRPr="00CC3651">
        <w:rPr>
          <w:rFonts w:ascii="Arial" w:hAnsi="Arial" w:cs="Arial"/>
          <w:sz w:val="22"/>
          <w:szCs w:val="22"/>
          <w:lang w:val="uk-UA"/>
        </w:rPr>
        <w:t>м.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Київ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           </w:t>
      </w:r>
      <w:r w:rsidRPr="00CC3651">
        <w:rPr>
          <w:rFonts w:ascii="Arial" w:hAnsi="Arial" w:cs="Arial"/>
          <w:sz w:val="22"/>
          <w:szCs w:val="22"/>
          <w:lang w:val="uk-UA"/>
        </w:rPr>
        <w:tab/>
      </w:r>
      <w:r w:rsidRPr="00CC3651">
        <w:rPr>
          <w:rFonts w:ascii="Arial" w:hAnsi="Arial" w:cs="Arial"/>
          <w:sz w:val="22"/>
          <w:szCs w:val="22"/>
          <w:lang w:val="uk-UA"/>
        </w:rPr>
        <w:tab/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                                 </w:t>
      </w:r>
      <w:r w:rsidRPr="00CC3651">
        <w:rPr>
          <w:rFonts w:ascii="Arial" w:hAnsi="Arial" w:cs="Arial"/>
          <w:sz w:val="22"/>
          <w:szCs w:val="22"/>
          <w:lang w:val="uk-UA"/>
        </w:rPr>
        <w:tab/>
      </w:r>
      <w:r w:rsidRPr="00CC3651">
        <w:rPr>
          <w:rFonts w:ascii="Arial" w:hAnsi="Arial" w:cs="Arial"/>
          <w:sz w:val="22"/>
          <w:szCs w:val="22"/>
          <w:lang w:val="uk-UA"/>
        </w:rPr>
        <w:tab/>
      </w:r>
      <w:r w:rsidRPr="00CC3651">
        <w:rPr>
          <w:rFonts w:ascii="Arial" w:hAnsi="Arial" w:cs="Arial"/>
          <w:sz w:val="22"/>
          <w:szCs w:val="22"/>
          <w:lang w:val="uk-UA"/>
        </w:rPr>
        <w:tab/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                                                                        </w:t>
      </w:r>
      <w:r w:rsidR="00B11821" w:rsidRPr="00CC3651">
        <w:rPr>
          <w:rFonts w:ascii="Arial" w:eastAsia="Arial" w:hAnsi="Arial" w:cs="Arial"/>
          <w:sz w:val="22"/>
          <w:szCs w:val="22"/>
          <w:lang w:val="uk-UA"/>
        </w:rPr>
        <w:t xml:space="preserve">                            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permStart w:id="1522683540" w:edGrp="everyone"/>
      <w:r w:rsidR="00F12F0B">
        <w:rPr>
          <w:rFonts w:ascii="Arial" w:eastAsia="Arial" w:hAnsi="Arial" w:cs="Arial"/>
          <w:sz w:val="22"/>
          <w:szCs w:val="22"/>
          <w:lang w:val="uk-UA"/>
        </w:rPr>
        <w:t xml:space="preserve">   </w:t>
      </w:r>
      <w:r w:rsidR="00F86657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="002373BE" w:rsidRPr="00CC3651">
        <w:rPr>
          <w:rFonts w:ascii="Arial" w:hAnsi="Arial" w:cs="Arial"/>
          <w:sz w:val="22"/>
          <w:szCs w:val="22"/>
          <w:lang w:val="uk-UA"/>
        </w:rPr>
        <w:t>«</w:t>
      </w:r>
      <w:r w:rsidR="00F12F0B">
        <w:rPr>
          <w:rFonts w:ascii="Arial" w:hAnsi="Arial" w:cs="Arial"/>
          <w:sz w:val="22"/>
          <w:szCs w:val="22"/>
          <w:lang w:val="en-US"/>
        </w:rPr>
        <w:t xml:space="preserve">  </w:t>
      </w:r>
      <w:r w:rsidR="002373BE" w:rsidRPr="00CC3651">
        <w:rPr>
          <w:rFonts w:ascii="Arial" w:hAnsi="Arial" w:cs="Arial"/>
          <w:sz w:val="22"/>
          <w:szCs w:val="22"/>
          <w:lang w:val="uk-UA"/>
        </w:rPr>
        <w:t xml:space="preserve">» </w:t>
      </w:r>
      <w:r w:rsidR="00F12F0B">
        <w:rPr>
          <w:rFonts w:ascii="Arial" w:hAnsi="Arial" w:cs="Arial"/>
          <w:sz w:val="22"/>
          <w:szCs w:val="22"/>
          <w:lang w:val="en-US"/>
        </w:rPr>
        <w:t xml:space="preserve">    </w:t>
      </w:r>
      <w:r w:rsidR="002373BE" w:rsidRPr="00CC3651">
        <w:rPr>
          <w:rFonts w:ascii="Arial" w:hAnsi="Arial" w:cs="Arial"/>
          <w:sz w:val="22"/>
          <w:szCs w:val="22"/>
          <w:lang w:val="uk-UA"/>
        </w:rPr>
        <w:t xml:space="preserve"> 20</w:t>
      </w:r>
      <w:r w:rsidR="00F86657">
        <w:rPr>
          <w:rFonts w:ascii="Arial" w:hAnsi="Arial" w:cs="Arial"/>
          <w:sz w:val="22"/>
          <w:szCs w:val="22"/>
          <w:lang w:val="uk-UA"/>
        </w:rPr>
        <w:t>22</w:t>
      </w:r>
      <w:r w:rsidR="002373BE" w:rsidRPr="00CC3651">
        <w:rPr>
          <w:rFonts w:ascii="Arial" w:hAnsi="Arial" w:cs="Arial"/>
          <w:sz w:val="22"/>
          <w:szCs w:val="22"/>
          <w:lang w:val="uk-UA"/>
        </w:rPr>
        <w:t xml:space="preserve"> </w:t>
      </w:r>
      <w:permEnd w:id="1522683540"/>
      <w:r w:rsidR="002373BE" w:rsidRPr="00CC3651">
        <w:rPr>
          <w:rFonts w:ascii="Arial" w:hAnsi="Arial" w:cs="Arial"/>
          <w:sz w:val="22"/>
          <w:szCs w:val="22"/>
          <w:lang w:val="uk-UA"/>
        </w:rPr>
        <w:t>року</w:t>
      </w:r>
    </w:p>
    <w:p w14:paraId="0B7406D1" w14:textId="77777777" w:rsidR="00197BA3" w:rsidRPr="00CC3651" w:rsidRDefault="00197BA3">
      <w:pPr>
        <w:widowControl w:val="0"/>
        <w:shd w:val="clear" w:color="auto" w:fill="FFFFFF"/>
        <w:rPr>
          <w:rFonts w:ascii="Arial" w:hAnsi="Arial" w:cs="Arial"/>
          <w:b/>
          <w:sz w:val="22"/>
          <w:szCs w:val="22"/>
          <w:lang w:val="uk-UA"/>
        </w:rPr>
      </w:pPr>
    </w:p>
    <w:p w14:paraId="19F3ED7C" w14:textId="77777777" w:rsidR="0080267F" w:rsidRPr="00CC3651" w:rsidRDefault="0080267F" w:rsidP="0080267F">
      <w:pPr>
        <w:widowControl w:val="0"/>
        <w:numPr>
          <w:ilvl w:val="0"/>
          <w:numId w:val="9"/>
        </w:numPr>
        <w:autoSpaceDE w:val="0"/>
        <w:jc w:val="both"/>
        <w:rPr>
          <w:rFonts w:ascii="Arial" w:eastAsia="Arial" w:hAnsi="Arial" w:cs="Arial"/>
          <w:b/>
          <w:bCs/>
          <w:sz w:val="22"/>
          <w:szCs w:val="22"/>
          <w:lang w:val="uk-UA"/>
        </w:rPr>
      </w:pPr>
      <w:r w:rsidRPr="00CC3651">
        <w:rPr>
          <w:rFonts w:ascii="Arial" w:hAnsi="Arial" w:cs="Arial"/>
          <w:b/>
          <w:bCs/>
          <w:sz w:val="22"/>
          <w:szCs w:val="22"/>
          <w:lang w:val="uk-UA"/>
        </w:rPr>
        <w:t>Асортимент</w:t>
      </w:r>
      <w:r w:rsidRPr="00CC3651">
        <w:rPr>
          <w:rFonts w:ascii="Arial" w:eastAsia="Arial" w:hAnsi="Arial" w:cs="Arial"/>
          <w:b/>
          <w:bCs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b/>
          <w:bCs/>
          <w:sz w:val="22"/>
          <w:szCs w:val="22"/>
          <w:lang w:val="uk-UA"/>
        </w:rPr>
        <w:t>та</w:t>
      </w:r>
      <w:r w:rsidRPr="00CC3651">
        <w:rPr>
          <w:rFonts w:ascii="Arial" w:eastAsia="Arial" w:hAnsi="Arial" w:cs="Arial"/>
          <w:b/>
          <w:bCs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b/>
          <w:bCs/>
          <w:sz w:val="22"/>
          <w:szCs w:val="22"/>
          <w:lang w:val="uk-UA"/>
        </w:rPr>
        <w:t>ціна</w:t>
      </w:r>
      <w:r w:rsidRPr="00CC3651">
        <w:rPr>
          <w:rFonts w:ascii="Arial" w:eastAsia="Arial" w:hAnsi="Arial" w:cs="Arial"/>
          <w:b/>
          <w:bCs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b/>
          <w:bCs/>
          <w:sz w:val="22"/>
          <w:szCs w:val="22"/>
          <w:lang w:val="uk-UA"/>
        </w:rPr>
        <w:t>Товару</w:t>
      </w:r>
      <w:r w:rsidRPr="00CC3651">
        <w:rPr>
          <w:rFonts w:ascii="Arial" w:eastAsia="Arial" w:hAnsi="Arial" w:cs="Arial"/>
          <w:b/>
          <w:bCs/>
          <w:sz w:val="22"/>
          <w:szCs w:val="22"/>
          <w:lang w:val="uk-UA"/>
        </w:rPr>
        <w:t xml:space="preserve"> </w:t>
      </w:r>
    </w:p>
    <w:tbl>
      <w:tblPr>
        <w:tblpPr w:leftFromText="180" w:rightFromText="180" w:vertAnchor="text" w:tblpY="1"/>
        <w:tblOverlap w:val="never"/>
        <w:tblW w:w="14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"/>
        <w:gridCol w:w="5040"/>
        <w:gridCol w:w="1238"/>
        <w:gridCol w:w="1393"/>
        <w:gridCol w:w="2195"/>
        <w:gridCol w:w="2230"/>
        <w:gridCol w:w="2230"/>
      </w:tblGrid>
      <w:tr w:rsidR="0080267F" w:rsidRPr="00CC3651" w14:paraId="0D609AB1" w14:textId="77777777" w:rsidTr="007E44D3">
        <w:trPr>
          <w:trHeight w:val="1129"/>
        </w:trPr>
        <w:tc>
          <w:tcPr>
            <w:tcW w:w="4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A7EAC" w14:textId="77777777" w:rsidR="0080267F" w:rsidRPr="00CC3651" w:rsidRDefault="0080267F" w:rsidP="007E44D3">
            <w:pPr>
              <w:snapToGrid w:val="0"/>
              <w:jc w:val="center"/>
              <w:rPr>
                <w:rFonts w:ascii="Arial" w:eastAsia="Arial" w:hAnsi="Arial" w:cs="Arial"/>
                <w:b/>
                <w:sz w:val="22"/>
                <w:szCs w:val="22"/>
                <w:lang w:val="uk-UA"/>
              </w:rPr>
            </w:pPr>
            <w:r w:rsidRPr="00CC3651">
              <w:rPr>
                <w:rFonts w:ascii="Arial" w:eastAsia="Arial" w:hAnsi="Arial" w:cs="Arial"/>
                <w:b/>
                <w:sz w:val="22"/>
                <w:szCs w:val="22"/>
                <w:lang w:val="uk-UA"/>
              </w:rPr>
              <w:t>№</w:t>
            </w:r>
          </w:p>
        </w:tc>
        <w:tc>
          <w:tcPr>
            <w:tcW w:w="50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0A510B" w14:textId="77777777" w:rsidR="0080267F" w:rsidRPr="00CC3651" w:rsidRDefault="0080267F" w:rsidP="007E44D3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CC3651">
              <w:rPr>
                <w:rFonts w:ascii="Arial" w:hAnsi="Arial" w:cs="Arial"/>
                <w:b/>
                <w:sz w:val="22"/>
                <w:szCs w:val="22"/>
                <w:lang w:val="uk-UA"/>
              </w:rPr>
              <w:t>Найменування</w:t>
            </w:r>
            <w:r w:rsidRPr="00CC3651">
              <w:rPr>
                <w:rFonts w:ascii="Arial" w:eastAsia="Arial" w:hAnsi="Arial" w:cs="Arial"/>
                <w:b/>
                <w:sz w:val="22"/>
                <w:szCs w:val="22"/>
                <w:lang w:val="uk-UA"/>
              </w:rPr>
              <w:t xml:space="preserve"> </w:t>
            </w:r>
            <w:r w:rsidRPr="00CC3651">
              <w:rPr>
                <w:rFonts w:ascii="Arial" w:hAnsi="Arial" w:cs="Arial"/>
                <w:b/>
                <w:sz w:val="22"/>
                <w:szCs w:val="22"/>
                <w:lang w:val="uk-UA"/>
              </w:rPr>
              <w:t>Товару, ТМ, країна походження</w:t>
            </w:r>
          </w:p>
        </w:tc>
        <w:tc>
          <w:tcPr>
            <w:tcW w:w="12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D3F48D" w14:textId="77777777" w:rsidR="0080267F" w:rsidRPr="00CC3651" w:rsidRDefault="0080267F" w:rsidP="007E44D3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CC3651">
              <w:rPr>
                <w:rFonts w:ascii="Arial" w:hAnsi="Arial" w:cs="Arial"/>
                <w:b/>
                <w:sz w:val="22"/>
                <w:szCs w:val="22"/>
                <w:lang w:val="uk-UA"/>
              </w:rPr>
              <w:t>Одиниця</w:t>
            </w:r>
            <w:r w:rsidRPr="00CC3651">
              <w:rPr>
                <w:rFonts w:ascii="Arial" w:eastAsia="Arial" w:hAnsi="Arial" w:cs="Arial"/>
                <w:b/>
                <w:sz w:val="22"/>
                <w:szCs w:val="22"/>
                <w:lang w:val="uk-UA"/>
              </w:rPr>
              <w:t xml:space="preserve"> </w:t>
            </w:r>
            <w:r w:rsidRPr="00CC3651">
              <w:rPr>
                <w:rFonts w:ascii="Arial" w:hAnsi="Arial" w:cs="Arial"/>
                <w:b/>
                <w:sz w:val="22"/>
                <w:szCs w:val="22"/>
                <w:lang w:val="uk-UA"/>
              </w:rPr>
              <w:t>виміру</w:t>
            </w:r>
          </w:p>
        </w:tc>
        <w:tc>
          <w:tcPr>
            <w:tcW w:w="13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59B218" w14:textId="77777777" w:rsidR="0080267F" w:rsidRPr="00CC3651" w:rsidRDefault="0080267F" w:rsidP="007E44D3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CC3651">
              <w:rPr>
                <w:rFonts w:ascii="Arial" w:hAnsi="Arial" w:cs="Arial"/>
                <w:b/>
                <w:sz w:val="22"/>
                <w:szCs w:val="22"/>
                <w:lang w:val="uk-UA"/>
              </w:rPr>
              <w:t>Кількість</w:t>
            </w:r>
          </w:p>
        </w:tc>
        <w:tc>
          <w:tcPr>
            <w:tcW w:w="2195" w:type="dxa"/>
            <w:tcBorders>
              <w:bottom w:val="single" w:sz="4" w:space="0" w:color="auto"/>
            </w:tcBorders>
            <w:vAlign w:val="center"/>
          </w:tcPr>
          <w:p w14:paraId="101219B7" w14:textId="77777777" w:rsidR="0080267F" w:rsidRPr="00CC3651" w:rsidRDefault="0080267F" w:rsidP="007E44D3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  <w:lang w:val="uk-UA" w:eastAsia="ru-RU"/>
              </w:rPr>
            </w:pPr>
            <w:r w:rsidRPr="00CC3651">
              <w:rPr>
                <w:rFonts w:ascii="Arial" w:hAnsi="Arial" w:cs="Arial"/>
                <w:b/>
                <w:sz w:val="22"/>
                <w:szCs w:val="22"/>
                <w:lang w:val="uk-UA" w:eastAsia="en-GB"/>
              </w:rPr>
              <w:t>Ціна</w:t>
            </w:r>
            <w:r w:rsidRPr="00CC3651">
              <w:rPr>
                <w:rFonts w:ascii="Arial" w:eastAsia="Arial" w:hAnsi="Arial" w:cs="Arial"/>
                <w:b/>
                <w:sz w:val="22"/>
                <w:szCs w:val="22"/>
                <w:lang w:val="uk-UA" w:eastAsia="en-GB"/>
              </w:rPr>
              <w:t xml:space="preserve"> </w:t>
            </w:r>
            <w:r w:rsidRPr="00CC3651">
              <w:rPr>
                <w:rFonts w:ascii="Arial" w:hAnsi="Arial" w:cs="Arial"/>
                <w:b/>
                <w:sz w:val="22"/>
                <w:szCs w:val="22"/>
                <w:lang w:val="uk-UA" w:eastAsia="en-GB"/>
              </w:rPr>
              <w:t>за</w:t>
            </w:r>
            <w:r w:rsidRPr="00CC3651">
              <w:rPr>
                <w:rFonts w:ascii="Arial" w:eastAsia="Arial" w:hAnsi="Arial" w:cs="Arial"/>
                <w:b/>
                <w:sz w:val="22"/>
                <w:szCs w:val="22"/>
                <w:lang w:val="uk-UA" w:eastAsia="en-GB"/>
              </w:rPr>
              <w:t xml:space="preserve"> </w:t>
            </w:r>
            <w:r w:rsidRPr="00CC3651">
              <w:rPr>
                <w:rFonts w:ascii="Arial" w:hAnsi="Arial" w:cs="Arial"/>
                <w:b/>
                <w:sz w:val="22"/>
                <w:szCs w:val="22"/>
                <w:lang w:val="uk-UA" w:eastAsia="en-GB"/>
              </w:rPr>
              <w:t>1</w:t>
            </w:r>
            <w:r w:rsidRPr="00CC3651">
              <w:rPr>
                <w:rFonts w:ascii="Arial" w:eastAsia="Arial" w:hAnsi="Arial" w:cs="Arial"/>
                <w:b/>
                <w:sz w:val="22"/>
                <w:szCs w:val="22"/>
                <w:lang w:val="uk-UA" w:eastAsia="en-GB"/>
              </w:rPr>
              <w:t xml:space="preserve"> </w:t>
            </w:r>
            <w:r w:rsidRPr="00CC3651">
              <w:rPr>
                <w:rFonts w:ascii="Arial" w:hAnsi="Arial" w:cs="Arial"/>
                <w:b/>
                <w:sz w:val="22"/>
                <w:szCs w:val="22"/>
                <w:lang w:val="uk-UA" w:eastAsia="en-GB"/>
              </w:rPr>
              <w:t>одиницю,</w:t>
            </w:r>
            <w:r w:rsidRPr="00CC3651">
              <w:rPr>
                <w:rFonts w:ascii="Arial" w:eastAsia="Arial" w:hAnsi="Arial" w:cs="Arial"/>
                <w:b/>
                <w:sz w:val="22"/>
                <w:szCs w:val="22"/>
                <w:lang w:val="uk-UA" w:eastAsia="en-GB"/>
              </w:rPr>
              <w:t xml:space="preserve"> </w:t>
            </w:r>
            <w:r w:rsidRPr="00CC3651">
              <w:rPr>
                <w:rFonts w:ascii="Arial" w:hAnsi="Arial" w:cs="Arial"/>
                <w:b/>
                <w:sz w:val="22"/>
                <w:szCs w:val="22"/>
                <w:lang w:val="uk-UA" w:eastAsia="en-GB"/>
              </w:rPr>
              <w:t>долярів США,</w:t>
            </w:r>
            <w:r w:rsidRPr="00CC3651">
              <w:rPr>
                <w:rFonts w:ascii="Arial" w:eastAsia="Arial" w:hAnsi="Arial" w:cs="Arial"/>
                <w:b/>
                <w:sz w:val="22"/>
                <w:szCs w:val="22"/>
                <w:lang w:val="uk-UA" w:eastAsia="en-GB"/>
              </w:rPr>
              <w:t xml:space="preserve"> </w:t>
            </w:r>
            <w:r w:rsidRPr="00CC3651">
              <w:rPr>
                <w:rFonts w:ascii="Arial" w:hAnsi="Arial" w:cs="Arial"/>
                <w:b/>
                <w:sz w:val="22"/>
                <w:szCs w:val="22"/>
                <w:lang w:val="uk-UA" w:eastAsia="en-GB"/>
              </w:rPr>
              <w:t>без</w:t>
            </w:r>
            <w:r w:rsidRPr="00CC3651">
              <w:rPr>
                <w:rFonts w:ascii="Arial" w:eastAsia="Arial" w:hAnsi="Arial" w:cs="Arial"/>
                <w:b/>
                <w:sz w:val="22"/>
                <w:szCs w:val="22"/>
                <w:lang w:val="uk-UA" w:eastAsia="en-GB"/>
              </w:rPr>
              <w:t xml:space="preserve"> </w:t>
            </w:r>
            <w:r w:rsidRPr="00CC3651">
              <w:rPr>
                <w:rFonts w:ascii="Arial" w:hAnsi="Arial" w:cs="Arial"/>
                <w:b/>
                <w:sz w:val="22"/>
                <w:szCs w:val="22"/>
                <w:lang w:val="uk-UA" w:eastAsia="en-GB"/>
              </w:rPr>
              <w:t>ПДВ</w:t>
            </w:r>
          </w:p>
        </w:tc>
        <w:tc>
          <w:tcPr>
            <w:tcW w:w="2230" w:type="dxa"/>
            <w:tcBorders>
              <w:bottom w:val="single" w:sz="4" w:space="0" w:color="auto"/>
            </w:tcBorders>
            <w:vAlign w:val="center"/>
          </w:tcPr>
          <w:p w14:paraId="2171308A" w14:textId="77777777" w:rsidR="0080267F" w:rsidRPr="00CC3651" w:rsidRDefault="0080267F" w:rsidP="007E44D3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  <w:lang w:val="uk-UA" w:eastAsia="ru-RU"/>
              </w:rPr>
            </w:pPr>
            <w:r w:rsidRPr="00CC3651">
              <w:rPr>
                <w:rFonts w:ascii="Arial" w:hAnsi="Arial" w:cs="Arial"/>
                <w:b/>
                <w:sz w:val="22"/>
                <w:szCs w:val="22"/>
                <w:lang w:val="uk-UA" w:eastAsia="en-GB"/>
              </w:rPr>
              <w:t>Ціна</w:t>
            </w:r>
            <w:r w:rsidRPr="00CC3651">
              <w:rPr>
                <w:rFonts w:ascii="Arial" w:eastAsia="Arial" w:hAnsi="Arial" w:cs="Arial"/>
                <w:b/>
                <w:sz w:val="22"/>
                <w:szCs w:val="22"/>
                <w:lang w:val="uk-UA" w:eastAsia="en-GB"/>
              </w:rPr>
              <w:t xml:space="preserve"> </w:t>
            </w:r>
            <w:r w:rsidRPr="00CC3651">
              <w:rPr>
                <w:rFonts w:ascii="Arial" w:hAnsi="Arial" w:cs="Arial"/>
                <w:b/>
                <w:sz w:val="22"/>
                <w:szCs w:val="22"/>
                <w:lang w:val="uk-UA" w:eastAsia="en-GB"/>
              </w:rPr>
              <w:t>за</w:t>
            </w:r>
            <w:r w:rsidRPr="00CC3651">
              <w:rPr>
                <w:rFonts w:ascii="Arial" w:eastAsia="Arial" w:hAnsi="Arial" w:cs="Arial"/>
                <w:b/>
                <w:sz w:val="22"/>
                <w:szCs w:val="22"/>
                <w:lang w:val="uk-UA" w:eastAsia="en-GB"/>
              </w:rPr>
              <w:t xml:space="preserve"> </w:t>
            </w:r>
            <w:r w:rsidRPr="00CC3651">
              <w:rPr>
                <w:rFonts w:ascii="Arial" w:hAnsi="Arial" w:cs="Arial"/>
                <w:b/>
                <w:sz w:val="22"/>
                <w:szCs w:val="22"/>
                <w:lang w:val="uk-UA" w:eastAsia="en-GB"/>
              </w:rPr>
              <w:t>1</w:t>
            </w:r>
            <w:r w:rsidRPr="00CC3651">
              <w:rPr>
                <w:rFonts w:ascii="Arial" w:eastAsia="Arial" w:hAnsi="Arial" w:cs="Arial"/>
                <w:b/>
                <w:sz w:val="22"/>
                <w:szCs w:val="22"/>
                <w:lang w:val="uk-UA" w:eastAsia="en-GB"/>
              </w:rPr>
              <w:t xml:space="preserve"> </w:t>
            </w:r>
            <w:r w:rsidRPr="00CC3651">
              <w:rPr>
                <w:rFonts w:ascii="Arial" w:hAnsi="Arial" w:cs="Arial"/>
                <w:b/>
                <w:sz w:val="22"/>
                <w:szCs w:val="22"/>
                <w:lang w:val="uk-UA" w:eastAsia="en-GB"/>
              </w:rPr>
              <w:t>одиницю,</w:t>
            </w:r>
            <w:r w:rsidRPr="00CC3651">
              <w:rPr>
                <w:rFonts w:ascii="Arial" w:eastAsia="Arial" w:hAnsi="Arial" w:cs="Arial"/>
                <w:b/>
                <w:sz w:val="22"/>
                <w:szCs w:val="22"/>
                <w:lang w:val="uk-UA" w:eastAsia="en-GB"/>
              </w:rPr>
              <w:t xml:space="preserve"> </w:t>
            </w:r>
            <w:r w:rsidRPr="00CC3651">
              <w:rPr>
                <w:rFonts w:ascii="Arial" w:hAnsi="Arial" w:cs="Arial"/>
                <w:b/>
                <w:sz w:val="22"/>
                <w:szCs w:val="22"/>
                <w:lang w:val="uk-UA" w:eastAsia="en-GB"/>
              </w:rPr>
              <w:t>гривень,</w:t>
            </w:r>
            <w:r w:rsidRPr="00CC3651">
              <w:rPr>
                <w:rFonts w:ascii="Arial" w:eastAsia="Arial" w:hAnsi="Arial" w:cs="Arial"/>
                <w:b/>
                <w:sz w:val="22"/>
                <w:szCs w:val="22"/>
                <w:lang w:val="uk-UA" w:eastAsia="en-GB"/>
              </w:rPr>
              <w:t xml:space="preserve"> </w:t>
            </w:r>
            <w:r w:rsidRPr="00CC3651">
              <w:rPr>
                <w:rFonts w:ascii="Arial" w:hAnsi="Arial" w:cs="Arial"/>
                <w:b/>
                <w:sz w:val="22"/>
                <w:szCs w:val="22"/>
                <w:lang w:val="uk-UA" w:eastAsia="en-GB"/>
              </w:rPr>
              <w:t>без</w:t>
            </w:r>
            <w:r w:rsidRPr="00CC3651">
              <w:rPr>
                <w:rFonts w:ascii="Arial" w:eastAsia="Arial" w:hAnsi="Arial" w:cs="Arial"/>
                <w:b/>
                <w:sz w:val="22"/>
                <w:szCs w:val="22"/>
                <w:lang w:val="uk-UA" w:eastAsia="en-GB"/>
              </w:rPr>
              <w:t xml:space="preserve"> </w:t>
            </w:r>
            <w:r w:rsidRPr="00CC3651">
              <w:rPr>
                <w:rFonts w:ascii="Arial" w:hAnsi="Arial" w:cs="Arial"/>
                <w:b/>
                <w:sz w:val="22"/>
                <w:szCs w:val="22"/>
                <w:lang w:val="uk-UA" w:eastAsia="en-GB"/>
              </w:rPr>
              <w:t>ПДВ</w:t>
            </w:r>
          </w:p>
        </w:tc>
        <w:tc>
          <w:tcPr>
            <w:tcW w:w="2230" w:type="dxa"/>
            <w:tcBorders>
              <w:bottom w:val="single" w:sz="4" w:space="0" w:color="auto"/>
            </w:tcBorders>
            <w:vAlign w:val="center"/>
          </w:tcPr>
          <w:p w14:paraId="0E5FD44F" w14:textId="77777777" w:rsidR="0080267F" w:rsidRPr="00CC3651" w:rsidRDefault="0080267F" w:rsidP="007E44D3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  <w:lang w:val="uk-UA" w:eastAsia="ru-RU"/>
              </w:rPr>
            </w:pPr>
            <w:r w:rsidRPr="00CC3651">
              <w:rPr>
                <w:rFonts w:ascii="Arial" w:hAnsi="Arial" w:cs="Arial"/>
                <w:b/>
                <w:sz w:val="22"/>
                <w:szCs w:val="22"/>
                <w:lang w:val="uk-UA" w:eastAsia="ru-RU"/>
              </w:rPr>
              <w:t xml:space="preserve">Сума, </w:t>
            </w:r>
            <w:r w:rsidRPr="00CC3651">
              <w:rPr>
                <w:rFonts w:ascii="Arial" w:hAnsi="Arial" w:cs="Arial"/>
                <w:b/>
                <w:sz w:val="22"/>
                <w:szCs w:val="22"/>
                <w:lang w:val="uk-UA" w:eastAsia="en-GB"/>
              </w:rPr>
              <w:t>гривень</w:t>
            </w:r>
            <w:r w:rsidRPr="00CC3651">
              <w:rPr>
                <w:rFonts w:ascii="Arial" w:eastAsia="Arial" w:hAnsi="Arial" w:cs="Arial"/>
                <w:b/>
                <w:sz w:val="22"/>
                <w:szCs w:val="22"/>
                <w:lang w:val="uk-UA" w:eastAsia="en-GB"/>
              </w:rPr>
              <w:t xml:space="preserve"> </w:t>
            </w:r>
            <w:r w:rsidRPr="00CC3651">
              <w:rPr>
                <w:rFonts w:ascii="Arial" w:hAnsi="Arial" w:cs="Arial"/>
                <w:b/>
                <w:sz w:val="22"/>
                <w:szCs w:val="22"/>
                <w:lang w:val="uk-UA" w:eastAsia="en-GB"/>
              </w:rPr>
              <w:t>без</w:t>
            </w:r>
            <w:r w:rsidRPr="00CC3651">
              <w:rPr>
                <w:rFonts w:ascii="Arial" w:eastAsia="Arial" w:hAnsi="Arial" w:cs="Arial"/>
                <w:b/>
                <w:sz w:val="22"/>
                <w:szCs w:val="22"/>
                <w:lang w:val="uk-UA" w:eastAsia="en-GB"/>
              </w:rPr>
              <w:t xml:space="preserve"> </w:t>
            </w:r>
            <w:r w:rsidRPr="00CC3651">
              <w:rPr>
                <w:rFonts w:ascii="Arial" w:hAnsi="Arial" w:cs="Arial"/>
                <w:b/>
                <w:sz w:val="22"/>
                <w:szCs w:val="22"/>
                <w:lang w:val="uk-UA" w:eastAsia="en-GB"/>
              </w:rPr>
              <w:t>ПДВ</w:t>
            </w:r>
          </w:p>
        </w:tc>
      </w:tr>
      <w:tr w:rsidR="0080267F" w:rsidRPr="00CC3651" w14:paraId="1B976F30" w14:textId="77777777" w:rsidTr="007E44D3">
        <w:trPr>
          <w:trHeight w:val="200"/>
        </w:trPr>
        <w:tc>
          <w:tcPr>
            <w:tcW w:w="462" w:type="dxa"/>
            <w:shd w:val="clear" w:color="auto" w:fill="auto"/>
          </w:tcPr>
          <w:p w14:paraId="4E1B306C" w14:textId="0A3707B1" w:rsidR="0080267F" w:rsidRPr="00CC3651" w:rsidRDefault="00386702" w:rsidP="007E44D3">
            <w:pPr>
              <w:widowControl w:val="0"/>
              <w:autoSpaceDE w:val="0"/>
              <w:jc w:val="both"/>
              <w:rPr>
                <w:rFonts w:ascii="Arial" w:eastAsia="Arial" w:hAnsi="Arial" w:cs="Arial"/>
                <w:bCs/>
                <w:sz w:val="22"/>
                <w:szCs w:val="22"/>
                <w:lang w:val="uk-UA"/>
              </w:rPr>
            </w:pPr>
            <w:permStart w:id="892498352" w:edGrp="everyone" w:colFirst="0" w:colLast="0"/>
            <w:permStart w:id="1389522416" w:edGrp="everyone" w:colFirst="1" w:colLast="1"/>
            <w:permStart w:id="342754537" w:edGrp="everyone" w:colFirst="2" w:colLast="2"/>
            <w:permStart w:id="1953329449" w:edGrp="everyone" w:colFirst="3" w:colLast="3"/>
            <w:permStart w:id="1084315031" w:edGrp="everyone" w:colFirst="4" w:colLast="4"/>
            <w:permStart w:id="981020339" w:edGrp="everyone" w:colFirst="5" w:colLast="5"/>
            <w:permStart w:id="346686347" w:edGrp="everyone" w:colFirst="6" w:colLast="6"/>
            <w:r>
              <w:rPr>
                <w:rFonts w:ascii="Arial" w:eastAsia="Arial" w:hAnsi="Arial" w:cs="Arial"/>
                <w:bCs/>
                <w:sz w:val="22"/>
                <w:szCs w:val="22"/>
                <w:lang w:val="uk-UA"/>
              </w:rPr>
              <w:t>1</w:t>
            </w:r>
          </w:p>
        </w:tc>
        <w:tc>
          <w:tcPr>
            <w:tcW w:w="5040" w:type="dxa"/>
            <w:shd w:val="clear" w:color="auto" w:fill="auto"/>
            <w:vAlign w:val="center"/>
          </w:tcPr>
          <w:p w14:paraId="041D7AF3" w14:textId="498AFA15" w:rsidR="0080267F" w:rsidRPr="00B812FA" w:rsidRDefault="0080267F" w:rsidP="007E44D3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eastAsia="uk-UA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27C56" w14:textId="0DA2B140" w:rsidR="0080267F" w:rsidRPr="00CC3651" w:rsidRDefault="00491340" w:rsidP="007E44D3">
            <w:pPr>
              <w:widowControl w:val="0"/>
              <w:autoSpaceDE w:val="0"/>
              <w:jc w:val="center"/>
              <w:rPr>
                <w:rFonts w:ascii="Arial" w:eastAsia="Arial" w:hAnsi="Arial" w:cs="Arial"/>
                <w:bCs/>
                <w:sz w:val="22"/>
                <w:szCs w:val="22"/>
                <w:lang w:val="uk-UA"/>
              </w:rPr>
            </w:pPr>
            <w:r>
              <w:rPr>
                <w:rFonts w:ascii="Arial" w:eastAsia="Arial" w:hAnsi="Arial" w:cs="Arial"/>
                <w:bCs/>
                <w:sz w:val="22"/>
                <w:szCs w:val="22"/>
                <w:lang w:val="uk-UA"/>
              </w:rPr>
              <w:t>шт</w:t>
            </w:r>
          </w:p>
        </w:tc>
        <w:tc>
          <w:tcPr>
            <w:tcW w:w="1393" w:type="dxa"/>
            <w:shd w:val="clear" w:color="auto" w:fill="auto"/>
            <w:vAlign w:val="center"/>
          </w:tcPr>
          <w:p w14:paraId="4C68FB0F" w14:textId="50ED5FF4" w:rsidR="0080267F" w:rsidRPr="00CC3651" w:rsidRDefault="0080267F" w:rsidP="007E44D3">
            <w:pPr>
              <w:jc w:val="center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</w:p>
        </w:tc>
        <w:tc>
          <w:tcPr>
            <w:tcW w:w="219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2744630" w14:textId="0323B42B" w:rsidR="0080267F" w:rsidRPr="00CC3651" w:rsidRDefault="00F12F0B" w:rsidP="007E44D3">
            <w:pPr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 xml:space="preserve">    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5942C" w14:textId="3AE3E68B" w:rsidR="0080267F" w:rsidRPr="00CC3651" w:rsidRDefault="00F12F0B" w:rsidP="007E44D3">
            <w:pPr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 xml:space="preserve">    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25C2F" w14:textId="3AC1F52A" w:rsidR="0080267F" w:rsidRPr="00CC3651" w:rsidRDefault="00F12F0B" w:rsidP="007E44D3">
            <w:pPr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 xml:space="preserve">    </w:t>
            </w:r>
          </w:p>
        </w:tc>
      </w:tr>
      <w:tr w:rsidR="0080267F" w:rsidRPr="00CC3651" w14:paraId="63744A43" w14:textId="77777777" w:rsidTr="007E44D3">
        <w:trPr>
          <w:trHeight w:val="200"/>
        </w:trPr>
        <w:tc>
          <w:tcPr>
            <w:tcW w:w="462" w:type="dxa"/>
            <w:shd w:val="clear" w:color="auto" w:fill="auto"/>
          </w:tcPr>
          <w:p w14:paraId="1B913E6F" w14:textId="7582AB01" w:rsidR="0080267F" w:rsidRPr="00CC3651" w:rsidRDefault="00491340" w:rsidP="007E44D3">
            <w:pPr>
              <w:widowControl w:val="0"/>
              <w:autoSpaceDE w:val="0"/>
              <w:jc w:val="both"/>
              <w:rPr>
                <w:rFonts w:ascii="Arial" w:eastAsia="Arial" w:hAnsi="Arial" w:cs="Arial"/>
                <w:bCs/>
                <w:sz w:val="22"/>
                <w:szCs w:val="22"/>
                <w:lang w:val="uk-UA"/>
              </w:rPr>
            </w:pPr>
            <w:permStart w:id="1522367725" w:edGrp="everyone" w:colFirst="0" w:colLast="0"/>
            <w:permStart w:id="1078876911" w:edGrp="everyone" w:colFirst="1" w:colLast="1"/>
            <w:permStart w:id="100091104" w:edGrp="everyone" w:colFirst="2" w:colLast="2"/>
            <w:permStart w:id="1773076755" w:edGrp="everyone" w:colFirst="3" w:colLast="3"/>
            <w:permStart w:id="1420503628" w:edGrp="everyone" w:colFirst="4" w:colLast="4"/>
            <w:permStart w:id="1010201388" w:edGrp="everyone" w:colFirst="5" w:colLast="5"/>
            <w:permStart w:id="1262689733" w:edGrp="everyone" w:colFirst="6" w:colLast="6"/>
            <w:permEnd w:id="892498352"/>
            <w:permEnd w:id="1389522416"/>
            <w:permEnd w:id="342754537"/>
            <w:permEnd w:id="1953329449"/>
            <w:permEnd w:id="1084315031"/>
            <w:permEnd w:id="981020339"/>
            <w:permEnd w:id="346686347"/>
            <w:r>
              <w:rPr>
                <w:rFonts w:ascii="Arial" w:eastAsia="Arial" w:hAnsi="Arial" w:cs="Arial"/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5040" w:type="dxa"/>
            <w:shd w:val="clear" w:color="auto" w:fill="auto"/>
            <w:vAlign w:val="center"/>
          </w:tcPr>
          <w:p w14:paraId="2E14F26E" w14:textId="48FB4BDA" w:rsidR="0080267F" w:rsidRPr="00CC3651" w:rsidRDefault="00491340" w:rsidP="007E44D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sz w:val="22"/>
                <w:szCs w:val="22"/>
                <w:lang w:val="uk-UA" w:eastAsia="en-US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53216" w14:textId="66C7E664" w:rsidR="0080267F" w:rsidRPr="00CC3651" w:rsidRDefault="00491340" w:rsidP="007E44D3">
            <w:pPr>
              <w:widowControl w:val="0"/>
              <w:autoSpaceDE w:val="0"/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-</w:t>
            </w:r>
          </w:p>
        </w:tc>
        <w:tc>
          <w:tcPr>
            <w:tcW w:w="1393" w:type="dxa"/>
            <w:shd w:val="clear" w:color="auto" w:fill="auto"/>
            <w:vAlign w:val="center"/>
          </w:tcPr>
          <w:p w14:paraId="007F64D1" w14:textId="20F5D97B" w:rsidR="0080267F" w:rsidRPr="00CC3651" w:rsidRDefault="00491340" w:rsidP="007E44D3">
            <w:pPr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-</w:t>
            </w:r>
          </w:p>
        </w:tc>
        <w:tc>
          <w:tcPr>
            <w:tcW w:w="219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24B4BEA" w14:textId="0AF52CFA" w:rsidR="0080267F" w:rsidRPr="00CC3651" w:rsidRDefault="00491340" w:rsidP="007E44D3">
            <w:pPr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-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C2D5F" w14:textId="07CD6CBD" w:rsidR="0080267F" w:rsidRPr="00CC3651" w:rsidRDefault="00491340" w:rsidP="007E44D3">
            <w:pPr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-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560EE" w14:textId="397BB3C4" w:rsidR="0080267F" w:rsidRPr="00CC3651" w:rsidRDefault="00491340" w:rsidP="007E44D3">
            <w:pPr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-</w:t>
            </w:r>
          </w:p>
        </w:tc>
      </w:tr>
      <w:tr w:rsidR="0080267F" w:rsidRPr="00CC3651" w14:paraId="4330EABA" w14:textId="77777777" w:rsidTr="007E44D3">
        <w:trPr>
          <w:trHeight w:val="200"/>
        </w:trPr>
        <w:tc>
          <w:tcPr>
            <w:tcW w:w="12558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14:paraId="7F51CC95" w14:textId="77777777" w:rsidR="0080267F" w:rsidRPr="00CC3651" w:rsidRDefault="0080267F" w:rsidP="007E44D3">
            <w:pPr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  <w:lang w:val="uk-UA"/>
              </w:rPr>
            </w:pPr>
            <w:permStart w:id="1581582788" w:edGrp="everyone" w:colFirst="0" w:colLast="0"/>
            <w:permStart w:id="1092434538" w:edGrp="everyone" w:colFirst="1" w:colLast="1"/>
            <w:permEnd w:id="1522367725"/>
            <w:permEnd w:id="1078876911"/>
            <w:permEnd w:id="100091104"/>
            <w:permEnd w:id="1773076755"/>
            <w:permEnd w:id="1420503628"/>
            <w:permEnd w:id="1010201388"/>
            <w:permEnd w:id="1262689733"/>
            <w:r w:rsidRPr="00CC3651">
              <w:rPr>
                <w:rFonts w:ascii="Arial" w:hAnsi="Arial" w:cs="Arial"/>
                <w:b/>
                <w:color w:val="000000"/>
                <w:sz w:val="22"/>
                <w:szCs w:val="22"/>
                <w:lang w:val="uk-UA"/>
              </w:rPr>
              <w:t>Загальна вартість, гривень, без ПДВ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2695E" w14:textId="4CBC66A7" w:rsidR="0080267F" w:rsidRPr="00CC3651" w:rsidRDefault="00F12F0B" w:rsidP="007E44D3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 xml:space="preserve">   </w:t>
            </w:r>
          </w:p>
        </w:tc>
      </w:tr>
      <w:permEnd w:id="1581582788"/>
      <w:permEnd w:id="1092434538"/>
    </w:tbl>
    <w:p w14:paraId="46A9C886" w14:textId="77777777" w:rsidR="0080267F" w:rsidRPr="00CC3651" w:rsidRDefault="0080267F" w:rsidP="0080267F">
      <w:pPr>
        <w:widowControl w:val="0"/>
        <w:autoSpaceDE w:val="0"/>
        <w:ind w:right="-172"/>
        <w:jc w:val="both"/>
        <w:rPr>
          <w:rFonts w:ascii="Arial" w:eastAsia="Arial" w:hAnsi="Arial" w:cs="Arial"/>
          <w:sz w:val="22"/>
          <w:szCs w:val="22"/>
          <w:lang w:val="uk-UA"/>
        </w:rPr>
      </w:pPr>
    </w:p>
    <w:p w14:paraId="7A7E9491" w14:textId="0B72BF6D" w:rsidR="0080267F" w:rsidRPr="00CC3651" w:rsidRDefault="0080267F" w:rsidP="0080267F">
      <w:pPr>
        <w:widowControl w:val="0"/>
        <w:autoSpaceDE w:val="0"/>
        <w:ind w:right="-172"/>
        <w:jc w:val="both"/>
        <w:rPr>
          <w:rFonts w:ascii="Arial" w:hAnsi="Arial" w:cs="Arial"/>
          <w:sz w:val="22"/>
          <w:szCs w:val="22"/>
          <w:lang w:val="uk-UA"/>
        </w:rPr>
      </w:pP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Курс НБУ на </w:t>
      </w:r>
      <w:permStart w:id="166074372" w:edGrp="everyone"/>
      <w:r w:rsidR="00F12F0B">
        <w:rPr>
          <w:rFonts w:ascii="Arial" w:hAnsi="Arial" w:cs="Arial"/>
          <w:sz w:val="22"/>
          <w:szCs w:val="22"/>
          <w:lang w:val="uk-UA"/>
        </w:rPr>
        <w:t>«</w:t>
      </w:r>
      <w:r w:rsidRPr="00CC3651">
        <w:rPr>
          <w:rFonts w:ascii="Arial" w:hAnsi="Arial" w:cs="Arial"/>
          <w:sz w:val="22"/>
          <w:szCs w:val="22"/>
          <w:lang w:val="uk-UA"/>
        </w:rPr>
        <w:t xml:space="preserve">» </w:t>
      </w:r>
      <w:r w:rsidR="00F12F0B" w:rsidRPr="00F12F0B">
        <w:rPr>
          <w:rFonts w:ascii="Arial" w:hAnsi="Arial" w:cs="Arial"/>
          <w:sz w:val="22"/>
          <w:szCs w:val="22"/>
        </w:rPr>
        <w:t xml:space="preserve">               </w:t>
      </w:r>
      <w:r w:rsidR="0084562F">
        <w:rPr>
          <w:rFonts w:ascii="Arial" w:hAnsi="Arial" w:cs="Arial"/>
          <w:sz w:val="22"/>
          <w:szCs w:val="22"/>
          <w:lang w:val="uk-UA"/>
        </w:rPr>
        <w:t>2022</w:t>
      </w:r>
      <w:r w:rsidRPr="00CC3651">
        <w:rPr>
          <w:rFonts w:ascii="Arial" w:hAnsi="Arial" w:cs="Arial"/>
          <w:sz w:val="22"/>
          <w:szCs w:val="22"/>
          <w:lang w:val="uk-UA"/>
        </w:rPr>
        <w:t xml:space="preserve"> </w:t>
      </w:r>
      <w:permEnd w:id="166074372"/>
      <w:r w:rsidRPr="00CC3651">
        <w:rPr>
          <w:rFonts w:ascii="Arial" w:hAnsi="Arial" w:cs="Arial"/>
          <w:sz w:val="22"/>
          <w:szCs w:val="22"/>
          <w:lang w:val="uk-UA"/>
        </w:rPr>
        <w:t xml:space="preserve">року становить 1 USD = </w:t>
      </w:r>
      <w:permStart w:id="1793417048" w:edGrp="everyone"/>
      <w:r w:rsidR="00F12F0B" w:rsidRPr="00F12F0B">
        <w:rPr>
          <w:rFonts w:ascii="Arial" w:hAnsi="Arial" w:cs="Arial"/>
          <w:sz w:val="22"/>
          <w:szCs w:val="22"/>
        </w:rPr>
        <w:t xml:space="preserve">                </w:t>
      </w:r>
      <w:permEnd w:id="1793417048"/>
      <w:r w:rsidRPr="00CC3651">
        <w:rPr>
          <w:rFonts w:ascii="Arial" w:hAnsi="Arial" w:cs="Arial"/>
          <w:sz w:val="22"/>
          <w:szCs w:val="22"/>
          <w:lang w:val="uk-UA"/>
        </w:rPr>
        <w:t xml:space="preserve"> UAH</w:t>
      </w:r>
    </w:p>
    <w:p w14:paraId="65168159" w14:textId="77777777" w:rsidR="0080267F" w:rsidRPr="00CC3651" w:rsidRDefault="0080267F" w:rsidP="0080267F">
      <w:pPr>
        <w:widowControl w:val="0"/>
        <w:autoSpaceDE w:val="0"/>
        <w:ind w:left="360" w:right="-172"/>
        <w:jc w:val="both"/>
        <w:rPr>
          <w:rFonts w:ascii="Arial" w:eastAsia="Arial" w:hAnsi="Arial" w:cs="Arial"/>
          <w:b/>
          <w:sz w:val="22"/>
          <w:szCs w:val="22"/>
          <w:lang w:val="uk-UA"/>
        </w:rPr>
      </w:pPr>
    </w:p>
    <w:p w14:paraId="2B6D2B25" w14:textId="77777777" w:rsidR="0080267F" w:rsidRPr="00A500D1" w:rsidRDefault="0080267F" w:rsidP="00A500D1">
      <w:pPr>
        <w:autoSpaceDE w:val="0"/>
        <w:ind w:right="-172" w:firstLine="360"/>
        <w:jc w:val="both"/>
        <w:rPr>
          <w:rFonts w:ascii="Arial" w:eastAsia="Arial" w:hAnsi="Arial" w:cs="Arial"/>
          <w:b/>
          <w:sz w:val="22"/>
          <w:szCs w:val="22"/>
          <w:lang w:val="uk-UA"/>
        </w:rPr>
      </w:pPr>
      <w:permStart w:id="1727861039" w:edGrp="everyone"/>
      <w:r w:rsidRPr="00A500D1">
        <w:rPr>
          <w:rFonts w:ascii="Arial" w:eastAsia="Arial" w:hAnsi="Arial" w:cs="Arial"/>
          <w:b/>
          <w:sz w:val="22"/>
          <w:szCs w:val="22"/>
          <w:lang w:val="uk-UA"/>
        </w:rPr>
        <w:t>Гарантійний термін</w:t>
      </w:r>
    </w:p>
    <w:p w14:paraId="161CEEEE" w14:textId="05FD8C49" w:rsidR="0080267F" w:rsidRPr="00F12F0B" w:rsidRDefault="00F12F0B" w:rsidP="0080267F">
      <w:pPr>
        <w:widowControl w:val="0"/>
        <w:autoSpaceDE w:val="0"/>
        <w:ind w:left="360" w:right="-172"/>
        <w:jc w:val="both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 xml:space="preserve">               </w:t>
      </w:r>
    </w:p>
    <w:permEnd w:id="1727861039"/>
    <w:p w14:paraId="6F06D4AF" w14:textId="77777777" w:rsidR="0080267F" w:rsidRPr="00CC3651" w:rsidRDefault="0080267F" w:rsidP="0080267F">
      <w:pPr>
        <w:widowControl w:val="0"/>
        <w:autoSpaceDE w:val="0"/>
        <w:ind w:left="360" w:right="-172"/>
        <w:jc w:val="both"/>
        <w:rPr>
          <w:rFonts w:ascii="Arial" w:hAnsi="Arial" w:cs="Arial"/>
          <w:b/>
          <w:sz w:val="22"/>
          <w:szCs w:val="22"/>
          <w:lang w:val="uk-UA"/>
        </w:rPr>
      </w:pPr>
    </w:p>
    <w:p w14:paraId="741A2E90" w14:textId="77777777" w:rsidR="0080267F" w:rsidRPr="00CC3651" w:rsidRDefault="0080267F" w:rsidP="0080267F">
      <w:pPr>
        <w:widowControl w:val="0"/>
        <w:numPr>
          <w:ilvl w:val="0"/>
          <w:numId w:val="9"/>
        </w:numPr>
        <w:autoSpaceDE w:val="0"/>
        <w:jc w:val="both"/>
        <w:rPr>
          <w:rFonts w:ascii="Arial" w:hAnsi="Arial" w:cs="Arial"/>
          <w:b/>
          <w:sz w:val="22"/>
          <w:szCs w:val="22"/>
          <w:lang w:val="uk-UA"/>
        </w:rPr>
      </w:pPr>
      <w:r w:rsidRPr="00CC3651">
        <w:rPr>
          <w:rFonts w:ascii="Arial" w:hAnsi="Arial" w:cs="Arial"/>
          <w:b/>
          <w:bCs/>
          <w:sz w:val="22"/>
          <w:szCs w:val="22"/>
          <w:lang w:val="uk-UA"/>
        </w:rPr>
        <w:t>Адреса та термін постачання</w:t>
      </w:r>
    </w:p>
    <w:p w14:paraId="2B794738" w14:textId="077C2080" w:rsidR="0080267F" w:rsidRPr="00CC3651" w:rsidRDefault="0080267F" w:rsidP="0080267F">
      <w:pPr>
        <w:pStyle w:val="ae"/>
        <w:numPr>
          <w:ilvl w:val="1"/>
          <w:numId w:val="9"/>
        </w:numPr>
        <w:rPr>
          <w:rFonts w:ascii="Arial" w:eastAsia="Arial" w:hAnsi="Arial" w:cs="Arial"/>
          <w:sz w:val="22"/>
          <w:szCs w:val="22"/>
          <w:lang w:val="uk-UA"/>
        </w:rPr>
      </w:pP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Продавець поставляє Товар </w:t>
      </w:r>
      <w:permStart w:id="287914801" w:edGrp="everyone"/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на склад Покупця за адресою: </w:t>
      </w:r>
      <w:permEnd w:id="287914801"/>
    </w:p>
    <w:p w14:paraId="66AE0163" w14:textId="77777777" w:rsidR="0080267F" w:rsidRPr="00CC3651" w:rsidRDefault="0080267F" w:rsidP="0080267F">
      <w:pPr>
        <w:pStyle w:val="ae"/>
        <w:autoSpaceDE w:val="0"/>
        <w:ind w:left="1080" w:right="-172"/>
        <w:jc w:val="both"/>
        <w:rPr>
          <w:rFonts w:ascii="Arial" w:eastAsia="Arial" w:hAnsi="Arial" w:cs="Arial"/>
          <w:sz w:val="22"/>
          <w:szCs w:val="22"/>
          <w:lang w:val="uk-UA"/>
        </w:rPr>
      </w:pP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Зміна пункту призначення можлива тільки за спільної згоди Сторін. </w:t>
      </w:r>
    </w:p>
    <w:p w14:paraId="3C782F32" w14:textId="31F0FBA5" w:rsidR="0080267F" w:rsidRPr="00CC3651" w:rsidRDefault="0080267F" w:rsidP="0080267F">
      <w:pPr>
        <w:pStyle w:val="ae"/>
        <w:numPr>
          <w:ilvl w:val="1"/>
          <w:numId w:val="9"/>
        </w:numPr>
        <w:autoSpaceDE w:val="0"/>
        <w:ind w:right="-172"/>
        <w:jc w:val="both"/>
        <w:rPr>
          <w:rFonts w:ascii="Arial" w:eastAsia="Arial" w:hAnsi="Arial" w:cs="Arial"/>
          <w:sz w:val="22"/>
          <w:szCs w:val="22"/>
          <w:lang w:val="uk-UA"/>
        </w:rPr>
      </w:pP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Термін постачання: </w:t>
      </w:r>
      <w:permStart w:id="1283874143" w:edGrp="everyone"/>
      <w:r w:rsidR="00F12F0B">
        <w:rPr>
          <w:rFonts w:ascii="Arial" w:eastAsia="Arial" w:hAnsi="Arial" w:cs="Arial"/>
          <w:sz w:val="22"/>
          <w:szCs w:val="22"/>
        </w:rPr>
        <w:t xml:space="preserve">                             </w:t>
      </w:r>
      <w:permEnd w:id="1283874143"/>
      <w:r w:rsidRPr="00CC3651">
        <w:rPr>
          <w:rFonts w:ascii="Arial" w:eastAsia="Arial" w:hAnsi="Arial" w:cs="Arial"/>
          <w:sz w:val="22"/>
          <w:szCs w:val="22"/>
          <w:lang w:val="uk-UA"/>
        </w:rPr>
        <w:t>року.</w:t>
      </w:r>
    </w:p>
    <w:p w14:paraId="0F8B4D87" w14:textId="2CADDE33" w:rsidR="003F2B82" w:rsidRPr="00CC3651" w:rsidRDefault="003F2B82" w:rsidP="003F2B82">
      <w:pPr>
        <w:pStyle w:val="ae"/>
        <w:autoSpaceDE w:val="0"/>
        <w:ind w:left="1080" w:right="-172"/>
        <w:jc w:val="both"/>
        <w:rPr>
          <w:rFonts w:ascii="Arial" w:eastAsia="Arial" w:hAnsi="Arial" w:cs="Arial"/>
          <w:sz w:val="22"/>
          <w:szCs w:val="22"/>
          <w:lang w:val="uk-UA"/>
        </w:rPr>
      </w:pPr>
    </w:p>
    <w:p w14:paraId="25322125" w14:textId="77777777" w:rsidR="003F2B82" w:rsidRPr="00CC3651" w:rsidRDefault="003F2B82" w:rsidP="003F2B82">
      <w:pPr>
        <w:pStyle w:val="ae"/>
        <w:autoSpaceDE w:val="0"/>
        <w:ind w:left="1080" w:right="-172"/>
        <w:jc w:val="both"/>
        <w:rPr>
          <w:rFonts w:ascii="Arial" w:eastAsia="Arial" w:hAnsi="Arial" w:cs="Arial"/>
          <w:sz w:val="22"/>
          <w:szCs w:val="22"/>
          <w:lang w:val="uk-UA"/>
        </w:rPr>
      </w:pPr>
    </w:p>
    <w:p w14:paraId="52849BD6" w14:textId="77777777" w:rsidR="005C26BE" w:rsidRPr="00CC3651" w:rsidRDefault="005C26BE" w:rsidP="00FC6E1C">
      <w:pPr>
        <w:pStyle w:val="ae"/>
        <w:ind w:left="360" w:right="-172"/>
        <w:jc w:val="center"/>
        <w:rPr>
          <w:rFonts w:ascii="Arial" w:hAnsi="Arial" w:cs="Arial"/>
          <w:b/>
          <w:sz w:val="22"/>
          <w:szCs w:val="22"/>
          <w:lang w:val="uk-UA"/>
        </w:rPr>
      </w:pPr>
      <w:r w:rsidRPr="00CC3651">
        <w:rPr>
          <w:rFonts w:ascii="Arial" w:hAnsi="Arial" w:cs="Arial"/>
          <w:b/>
          <w:sz w:val="22"/>
          <w:szCs w:val="22"/>
          <w:lang w:val="uk-UA"/>
        </w:rPr>
        <w:t>ПІДПИСИ</w:t>
      </w:r>
      <w:r w:rsidRPr="00CC3651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b/>
          <w:sz w:val="22"/>
          <w:szCs w:val="22"/>
          <w:lang w:val="uk-UA"/>
        </w:rPr>
        <w:t>СТОРІН:</w:t>
      </w:r>
    </w:p>
    <w:tbl>
      <w:tblPr>
        <w:tblW w:w="0" w:type="auto"/>
        <w:tblInd w:w="1526" w:type="dxa"/>
        <w:tblLayout w:type="fixed"/>
        <w:tblLook w:val="0000" w:firstRow="0" w:lastRow="0" w:firstColumn="0" w:lastColumn="0" w:noHBand="0" w:noVBand="0"/>
      </w:tblPr>
      <w:tblGrid>
        <w:gridCol w:w="7371"/>
        <w:gridCol w:w="5110"/>
      </w:tblGrid>
      <w:tr w:rsidR="005C26BE" w:rsidRPr="00CC3651" w14:paraId="457A45B3" w14:textId="77777777" w:rsidTr="00F76FA0">
        <w:trPr>
          <w:trHeight w:val="1418"/>
        </w:trPr>
        <w:tc>
          <w:tcPr>
            <w:tcW w:w="7371" w:type="dxa"/>
            <w:shd w:val="clear" w:color="auto" w:fill="auto"/>
          </w:tcPr>
          <w:p w14:paraId="7D671AD4" w14:textId="77777777" w:rsidR="005C26BE" w:rsidRPr="00CC3651" w:rsidRDefault="005C26BE" w:rsidP="00ED13C9">
            <w:pPr>
              <w:tabs>
                <w:tab w:val="left" w:pos="567"/>
              </w:tabs>
              <w:snapToGrid w:val="0"/>
              <w:ind w:right="-172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CC3651">
              <w:rPr>
                <w:rFonts w:ascii="Arial" w:hAnsi="Arial" w:cs="Arial"/>
                <w:b/>
                <w:sz w:val="22"/>
                <w:szCs w:val="22"/>
                <w:lang w:val="uk-UA"/>
              </w:rPr>
              <w:t>ПРОДАВЕЦЬ</w:t>
            </w:r>
          </w:p>
          <w:p w14:paraId="767F41F5" w14:textId="77777777" w:rsidR="007F4732" w:rsidRPr="00CC3651" w:rsidRDefault="007F4732" w:rsidP="003F2B82">
            <w:pPr>
              <w:contextualSpacing/>
              <w:jc w:val="both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uk-UA"/>
              </w:rPr>
            </w:pPr>
            <w:permStart w:id="1286291978" w:edGrp="everyone"/>
          </w:p>
          <w:p w14:paraId="45A33EE8" w14:textId="00C6B699" w:rsidR="003F2B82" w:rsidRDefault="003F2B82" w:rsidP="003F2B82">
            <w:pPr>
              <w:contextualSpacing/>
              <w:jc w:val="both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uk-UA"/>
              </w:rPr>
            </w:pPr>
          </w:p>
          <w:p w14:paraId="605D24BF" w14:textId="77777777" w:rsidR="00CD3608" w:rsidRPr="00CC3651" w:rsidRDefault="00CD3608" w:rsidP="003F2B82">
            <w:pPr>
              <w:contextualSpacing/>
              <w:jc w:val="both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uk-UA"/>
              </w:rPr>
            </w:pPr>
          </w:p>
          <w:p w14:paraId="6257B9F6" w14:textId="77777777" w:rsidR="003F2B82" w:rsidRPr="00CC3651" w:rsidRDefault="003F2B82" w:rsidP="003F2B82">
            <w:pPr>
              <w:contextualSpacing/>
              <w:jc w:val="both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uk-UA"/>
              </w:rPr>
            </w:pPr>
          </w:p>
          <w:p w14:paraId="462B053B" w14:textId="77777777" w:rsidR="00386702" w:rsidRDefault="00386702" w:rsidP="003F2B82">
            <w:pPr>
              <w:contextualSpacing/>
              <w:jc w:val="both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uk-UA"/>
              </w:rPr>
            </w:pPr>
          </w:p>
          <w:p w14:paraId="22B133B5" w14:textId="39A57988" w:rsidR="003F2B82" w:rsidRPr="00CC3651" w:rsidRDefault="003F2B82" w:rsidP="003F2B82">
            <w:pPr>
              <w:contextualSpacing/>
              <w:jc w:val="both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uk-UA"/>
              </w:rPr>
            </w:pPr>
            <w:r w:rsidRPr="00A16633">
              <w:rPr>
                <w:rFonts w:ascii="Arial" w:hAnsi="Arial" w:cs="Arial"/>
                <w:color w:val="000000" w:themeColor="text1"/>
                <w:sz w:val="22"/>
                <w:szCs w:val="22"/>
                <w:lang w:val="uk-UA"/>
              </w:rPr>
              <w:t>__________________</w:t>
            </w:r>
            <w:r w:rsidRPr="00CC3651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uk-UA"/>
              </w:rPr>
              <w:t xml:space="preserve"> </w:t>
            </w:r>
          </w:p>
          <w:permEnd w:id="1286291978"/>
          <w:p w14:paraId="7E67550E" w14:textId="0319700A" w:rsidR="005C26BE" w:rsidRPr="00CC3651" w:rsidRDefault="003F2B82" w:rsidP="003F2B82">
            <w:pPr>
              <w:ind w:right="-172"/>
              <w:jc w:val="both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CC3651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uk-UA"/>
              </w:rPr>
              <w:t>м.п.</w:t>
            </w:r>
          </w:p>
        </w:tc>
        <w:tc>
          <w:tcPr>
            <w:tcW w:w="5110" w:type="dxa"/>
            <w:shd w:val="clear" w:color="auto" w:fill="auto"/>
          </w:tcPr>
          <w:p w14:paraId="5D36EF59" w14:textId="77777777" w:rsidR="005C26BE" w:rsidRPr="00CC3651" w:rsidRDefault="005C26BE" w:rsidP="008E3A7C">
            <w:pPr>
              <w:snapToGrid w:val="0"/>
              <w:ind w:right="-172"/>
              <w:jc w:val="center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CC3651">
              <w:rPr>
                <w:rFonts w:ascii="Arial" w:hAnsi="Arial" w:cs="Arial"/>
                <w:b/>
                <w:sz w:val="22"/>
                <w:szCs w:val="22"/>
                <w:lang w:val="uk-UA"/>
              </w:rPr>
              <w:t>ПОКУПЕЦЬ</w:t>
            </w:r>
          </w:p>
          <w:p w14:paraId="1F890D83" w14:textId="77777777" w:rsidR="005C26BE" w:rsidRPr="00CC3651" w:rsidRDefault="005C26BE" w:rsidP="00ED13C9">
            <w:pPr>
              <w:ind w:right="-172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CC3651">
              <w:rPr>
                <w:rFonts w:ascii="Arial" w:hAnsi="Arial" w:cs="Arial"/>
                <w:b/>
                <w:sz w:val="22"/>
                <w:szCs w:val="22"/>
                <w:lang w:val="uk-UA"/>
              </w:rPr>
              <w:t>МБФ</w:t>
            </w:r>
            <w:r w:rsidRPr="00CC3651">
              <w:rPr>
                <w:rFonts w:ascii="Arial" w:eastAsia="Arial" w:hAnsi="Arial" w:cs="Arial"/>
                <w:b/>
                <w:sz w:val="22"/>
                <w:szCs w:val="22"/>
                <w:lang w:val="uk-UA"/>
              </w:rPr>
              <w:t xml:space="preserve"> </w:t>
            </w:r>
            <w:r w:rsidRPr="00CC3651">
              <w:rPr>
                <w:rFonts w:ascii="Arial" w:hAnsi="Arial" w:cs="Arial"/>
                <w:b/>
                <w:sz w:val="22"/>
                <w:szCs w:val="22"/>
                <w:lang w:val="uk-UA"/>
              </w:rPr>
              <w:t>«Альянс</w:t>
            </w:r>
            <w:r w:rsidRPr="00CC3651">
              <w:rPr>
                <w:rFonts w:ascii="Arial" w:eastAsia="Arial" w:hAnsi="Arial" w:cs="Arial"/>
                <w:b/>
                <w:sz w:val="22"/>
                <w:szCs w:val="22"/>
                <w:lang w:val="uk-UA"/>
              </w:rPr>
              <w:t xml:space="preserve"> </w:t>
            </w:r>
            <w:r w:rsidRPr="00CC3651">
              <w:rPr>
                <w:rFonts w:ascii="Arial" w:hAnsi="Arial" w:cs="Arial"/>
                <w:b/>
                <w:sz w:val="22"/>
                <w:szCs w:val="22"/>
                <w:lang w:val="uk-UA"/>
              </w:rPr>
              <w:t>громадського</w:t>
            </w:r>
            <w:r w:rsidRPr="00CC3651">
              <w:rPr>
                <w:rFonts w:ascii="Arial" w:eastAsia="Arial" w:hAnsi="Arial" w:cs="Arial"/>
                <w:b/>
                <w:sz w:val="22"/>
                <w:szCs w:val="22"/>
                <w:lang w:val="uk-UA"/>
              </w:rPr>
              <w:t xml:space="preserve"> </w:t>
            </w:r>
            <w:r w:rsidRPr="00CC3651">
              <w:rPr>
                <w:rFonts w:ascii="Arial" w:hAnsi="Arial" w:cs="Arial"/>
                <w:b/>
                <w:sz w:val="22"/>
                <w:szCs w:val="22"/>
                <w:lang w:val="uk-UA"/>
              </w:rPr>
              <w:t>здоров</w:t>
            </w:r>
            <w:r w:rsidRPr="00CC3651">
              <w:rPr>
                <w:rFonts w:ascii="Arial" w:eastAsia="Arial" w:hAnsi="Arial" w:cs="Arial"/>
                <w:b/>
                <w:sz w:val="22"/>
                <w:szCs w:val="22"/>
                <w:lang w:val="uk-UA"/>
              </w:rPr>
              <w:t>’</w:t>
            </w:r>
            <w:r w:rsidRPr="00CC3651">
              <w:rPr>
                <w:rFonts w:ascii="Arial" w:hAnsi="Arial" w:cs="Arial"/>
                <w:b/>
                <w:sz w:val="22"/>
                <w:szCs w:val="22"/>
                <w:lang w:val="uk-UA"/>
              </w:rPr>
              <w:t>я»</w:t>
            </w:r>
          </w:p>
          <w:p w14:paraId="1A86E774" w14:textId="77777777" w:rsidR="003A3D90" w:rsidRPr="00CC3651" w:rsidRDefault="003A3D90" w:rsidP="00223EA2">
            <w:pPr>
              <w:ind w:right="-172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</w:p>
          <w:p w14:paraId="3437B49C" w14:textId="77777777" w:rsidR="00386702" w:rsidRPr="00CC3651" w:rsidRDefault="00386702" w:rsidP="00386702">
            <w:pPr>
              <w:tabs>
                <w:tab w:val="left" w:pos="567"/>
              </w:tabs>
              <w:rPr>
                <w:rFonts w:ascii="Arial" w:hAnsi="Arial" w:cs="Arial"/>
                <w:sz w:val="22"/>
                <w:szCs w:val="22"/>
                <w:lang w:val="uk-UA"/>
              </w:rPr>
            </w:pPr>
            <w:permStart w:id="860226777" w:edGrp="everyone"/>
            <w:r w:rsidRPr="00CC3651">
              <w:rPr>
                <w:rFonts w:ascii="Arial" w:hAnsi="Arial" w:cs="Arial"/>
                <w:b/>
                <w:sz w:val="22"/>
                <w:szCs w:val="22"/>
                <w:lang w:val="uk-UA"/>
              </w:rPr>
              <w:t xml:space="preserve">                                   </w:t>
            </w:r>
          </w:p>
          <w:p w14:paraId="5818A28E" w14:textId="77777777" w:rsidR="00386702" w:rsidRPr="00CC3651" w:rsidRDefault="00386702" w:rsidP="00386702">
            <w:pPr>
              <w:tabs>
                <w:tab w:val="left" w:pos="567"/>
              </w:tabs>
              <w:rPr>
                <w:rFonts w:ascii="Arial" w:hAnsi="Arial" w:cs="Arial"/>
                <w:sz w:val="22"/>
                <w:szCs w:val="22"/>
                <w:lang w:val="uk-UA"/>
              </w:rPr>
            </w:pPr>
          </w:p>
          <w:p w14:paraId="44211247" w14:textId="34547A02" w:rsidR="00386702" w:rsidRPr="00CC3651" w:rsidRDefault="00386702" w:rsidP="00386702">
            <w:pPr>
              <w:tabs>
                <w:tab w:val="left" w:pos="567"/>
              </w:tabs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CC3651">
              <w:rPr>
                <w:rFonts w:ascii="Arial" w:hAnsi="Arial" w:cs="Arial"/>
                <w:sz w:val="22"/>
                <w:szCs w:val="22"/>
                <w:lang w:val="uk-UA"/>
              </w:rPr>
              <w:t xml:space="preserve">___________________ </w:t>
            </w:r>
          </w:p>
          <w:permEnd w:id="860226777"/>
          <w:p w14:paraId="7E636082" w14:textId="0AA5B8C7" w:rsidR="005C26BE" w:rsidRPr="00CC3651" w:rsidRDefault="00412BAA" w:rsidP="00ED13C9">
            <w:pPr>
              <w:tabs>
                <w:tab w:val="left" w:pos="567"/>
              </w:tabs>
              <w:rPr>
                <w:rFonts w:ascii="Arial" w:hAnsi="Arial" w:cs="Arial"/>
                <w:color w:val="000000"/>
                <w:sz w:val="22"/>
                <w:szCs w:val="22"/>
                <w:lang w:val="uk-UA"/>
              </w:rPr>
            </w:pPr>
            <w:r w:rsidRPr="00CC3651">
              <w:rPr>
                <w:rFonts w:ascii="Arial" w:hAnsi="Arial" w:cs="Arial"/>
                <w:sz w:val="22"/>
                <w:szCs w:val="22"/>
                <w:lang w:val="uk-UA"/>
              </w:rPr>
              <w:t>м.п.</w:t>
            </w:r>
          </w:p>
        </w:tc>
      </w:tr>
    </w:tbl>
    <w:p w14:paraId="7ED0C235" w14:textId="77777777" w:rsidR="00197BA3" w:rsidRPr="00CC3651" w:rsidRDefault="00197BA3" w:rsidP="00F76FA0">
      <w:pPr>
        <w:jc w:val="both"/>
        <w:rPr>
          <w:rFonts w:ascii="Arial" w:hAnsi="Arial" w:cs="Arial"/>
          <w:sz w:val="22"/>
          <w:szCs w:val="22"/>
          <w:lang w:val="uk-UA"/>
        </w:rPr>
      </w:pPr>
    </w:p>
    <w:sectPr w:rsidR="00197BA3" w:rsidRPr="00CC3651" w:rsidSect="00223EA2">
      <w:footerReference w:type="default" r:id="rId14"/>
      <w:type w:val="continuous"/>
      <w:pgSz w:w="16838" w:h="11906" w:orient="landscape"/>
      <w:pgMar w:top="993" w:right="820" w:bottom="851" w:left="1134" w:header="708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9216B3" w14:textId="77777777" w:rsidR="00A81715" w:rsidRDefault="00A81715">
      <w:r>
        <w:separator/>
      </w:r>
    </w:p>
  </w:endnote>
  <w:endnote w:type="continuationSeparator" w:id="0">
    <w:p w14:paraId="192E198F" w14:textId="77777777" w:rsidR="00A81715" w:rsidRDefault="00A817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222F36" w14:textId="12F73E75" w:rsidR="00B13905" w:rsidRDefault="00B13905">
    <w:pPr>
      <w:pStyle w:val="af0"/>
      <w:jc w:val="right"/>
    </w:pPr>
    <w:r>
      <w:fldChar w:fldCharType="begin"/>
    </w:r>
    <w:r>
      <w:instrText xml:space="preserve"> PAGE </w:instrText>
    </w:r>
    <w:r>
      <w:fldChar w:fldCharType="separate"/>
    </w:r>
    <w:r w:rsidR="00D81186">
      <w:rPr>
        <w:noProof/>
      </w:rPr>
      <w:t>4</w:t>
    </w:r>
    <w:r>
      <w:rPr>
        <w:noProof/>
      </w:rPr>
      <w:fldChar w:fldCharType="end"/>
    </w:r>
  </w:p>
  <w:p w14:paraId="5079D1BB" w14:textId="77777777" w:rsidR="00B13905" w:rsidRDefault="00B13905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0165C3" w14:textId="236D8DFC" w:rsidR="00B13905" w:rsidRDefault="00B13905">
    <w:pPr>
      <w:pStyle w:val="af0"/>
      <w:jc w:val="right"/>
    </w:pPr>
    <w:r>
      <w:fldChar w:fldCharType="begin"/>
    </w:r>
    <w:r>
      <w:instrText xml:space="preserve"> PAGE </w:instrText>
    </w:r>
    <w:r>
      <w:fldChar w:fldCharType="separate"/>
    </w:r>
    <w:r w:rsidR="00D81186">
      <w:rPr>
        <w:noProof/>
      </w:rPr>
      <w:t>5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F6D095" w14:textId="77777777" w:rsidR="00A81715" w:rsidRDefault="00A81715">
      <w:r>
        <w:separator/>
      </w:r>
    </w:p>
  </w:footnote>
  <w:footnote w:type="continuationSeparator" w:id="0">
    <w:p w14:paraId="74684B9E" w14:textId="77777777" w:rsidR="00A81715" w:rsidRDefault="00A817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Arial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1."/>
      <w:lvlJc w:val="left"/>
      <w:pPr>
        <w:tabs>
          <w:tab w:val="num" w:pos="1080"/>
        </w:tabs>
        <w:ind w:left="1080" w:hanging="720"/>
      </w:pPr>
      <w:rPr>
        <w:b w:val="0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4"/>
    <w:multiLevelType w:val="multilevel"/>
    <w:tmpl w:val="00000004"/>
    <w:name w:val="WW8Num5"/>
    <w:lvl w:ilvl="0">
      <w:start w:val="2"/>
      <w:numFmt w:val="decimal"/>
      <w:lvlText w:val="%1."/>
      <w:lvlJc w:val="left"/>
      <w:pPr>
        <w:tabs>
          <w:tab w:val="num" w:pos="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0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8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920" w:hanging="2160"/>
      </w:pPr>
    </w:lvl>
  </w:abstractNum>
  <w:abstractNum w:abstractNumId="4" w15:restartNumberingAfterBreak="0">
    <w:nsid w:val="00000005"/>
    <w:multiLevelType w:val="multilevel"/>
    <w:tmpl w:val="FF68F884"/>
    <w:name w:val="WW8Num21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b/>
        <w:sz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Arial" w:hAnsi="Arial" w:cs="Arial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Arial" w:hAnsi="Arial" w:cs="Arial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ascii="Arial" w:hAnsi="Arial" w:cs="Arial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Arial" w:hAnsi="Arial" w:cs="Arial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ascii="Arial" w:hAnsi="Arial" w:cs="Arial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ascii="Arial" w:hAnsi="Arial" w:cs="Arial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ascii="Arial" w:hAnsi="Arial" w:cs="Arial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ascii="Arial" w:hAnsi="Arial" w:cs="Arial"/>
        <w:sz w:val="22"/>
      </w:rPr>
    </w:lvl>
  </w:abstractNum>
  <w:abstractNum w:abstractNumId="5" w15:restartNumberingAfterBreak="0">
    <w:nsid w:val="00000006"/>
    <w:multiLevelType w:val="singleLevel"/>
    <w:tmpl w:val="00000006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multilevel"/>
    <w:tmpl w:val="CAC6866C"/>
    <w:name w:val="WW8Num3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1C7C7DF2"/>
    <w:multiLevelType w:val="multilevel"/>
    <w:tmpl w:val="58E84376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2DE568B4"/>
    <w:multiLevelType w:val="multilevel"/>
    <w:tmpl w:val="FDC4D2E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/>
        <w:b/>
        <w:sz w:val="22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readOnly" w:enforcement="1" w:cryptProviderType="rsaAES" w:cryptAlgorithmClass="hash" w:cryptAlgorithmType="typeAny" w:cryptAlgorithmSid="14" w:cryptSpinCount="100000" w:hash="OmEc7PpZ4yiZkxs5HYsTGulhX4MskhjtLIdSmoWvfoXyT02Es0rvYxgVF1x5XduueJ8XpcBOR8NmEJgIJBZV5g==" w:salt="Ne1glarnkIZTx6GawcaQcQ==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43F4"/>
    <w:rsid w:val="00005180"/>
    <w:rsid w:val="0001735F"/>
    <w:rsid w:val="00034E55"/>
    <w:rsid w:val="00054AEF"/>
    <w:rsid w:val="00073123"/>
    <w:rsid w:val="000874C1"/>
    <w:rsid w:val="00094B93"/>
    <w:rsid w:val="000A1271"/>
    <w:rsid w:val="000A2B2B"/>
    <w:rsid w:val="000A392D"/>
    <w:rsid w:val="000A5169"/>
    <w:rsid w:val="000B018D"/>
    <w:rsid w:val="000B2122"/>
    <w:rsid w:val="000B245D"/>
    <w:rsid w:val="000B58F5"/>
    <w:rsid w:val="000B7915"/>
    <w:rsid w:val="00101FDD"/>
    <w:rsid w:val="00132128"/>
    <w:rsid w:val="00154117"/>
    <w:rsid w:val="00171BEA"/>
    <w:rsid w:val="00172E75"/>
    <w:rsid w:val="00173805"/>
    <w:rsid w:val="0019437B"/>
    <w:rsid w:val="00197BA3"/>
    <w:rsid w:val="001A56B8"/>
    <w:rsid w:val="001A788D"/>
    <w:rsid w:val="001B6975"/>
    <w:rsid w:val="001C0523"/>
    <w:rsid w:val="001E58F6"/>
    <w:rsid w:val="001F3608"/>
    <w:rsid w:val="00216431"/>
    <w:rsid w:val="00221AC5"/>
    <w:rsid w:val="00223C15"/>
    <w:rsid w:val="00223EA2"/>
    <w:rsid w:val="00236687"/>
    <w:rsid w:val="002373BE"/>
    <w:rsid w:val="0026642D"/>
    <w:rsid w:val="002739ED"/>
    <w:rsid w:val="002756B5"/>
    <w:rsid w:val="002854B6"/>
    <w:rsid w:val="002A3358"/>
    <w:rsid w:val="002A5092"/>
    <w:rsid w:val="002B1C46"/>
    <w:rsid w:val="002C1F4D"/>
    <w:rsid w:val="002D1805"/>
    <w:rsid w:val="00303CBD"/>
    <w:rsid w:val="00365EDC"/>
    <w:rsid w:val="00386702"/>
    <w:rsid w:val="00393F8C"/>
    <w:rsid w:val="0039554B"/>
    <w:rsid w:val="003960FD"/>
    <w:rsid w:val="003A0095"/>
    <w:rsid w:val="003A3D90"/>
    <w:rsid w:val="003A4011"/>
    <w:rsid w:val="003F0788"/>
    <w:rsid w:val="003F2B82"/>
    <w:rsid w:val="00412BAA"/>
    <w:rsid w:val="004356FC"/>
    <w:rsid w:val="004410F9"/>
    <w:rsid w:val="00453CBE"/>
    <w:rsid w:val="00455EE4"/>
    <w:rsid w:val="00464DDC"/>
    <w:rsid w:val="0048580A"/>
    <w:rsid w:val="00491340"/>
    <w:rsid w:val="0049202D"/>
    <w:rsid w:val="004B67DB"/>
    <w:rsid w:val="004C114E"/>
    <w:rsid w:val="004C56DE"/>
    <w:rsid w:val="004E4637"/>
    <w:rsid w:val="00524847"/>
    <w:rsid w:val="005268A6"/>
    <w:rsid w:val="00552EEF"/>
    <w:rsid w:val="00556659"/>
    <w:rsid w:val="005A3244"/>
    <w:rsid w:val="005C26BE"/>
    <w:rsid w:val="005D234C"/>
    <w:rsid w:val="005D6FAD"/>
    <w:rsid w:val="005F3565"/>
    <w:rsid w:val="00624314"/>
    <w:rsid w:val="0064421D"/>
    <w:rsid w:val="00657A9B"/>
    <w:rsid w:val="00664FA0"/>
    <w:rsid w:val="0068223C"/>
    <w:rsid w:val="006E632C"/>
    <w:rsid w:val="006E6651"/>
    <w:rsid w:val="00711017"/>
    <w:rsid w:val="00720F22"/>
    <w:rsid w:val="00724EAB"/>
    <w:rsid w:val="007642D0"/>
    <w:rsid w:val="00765EFF"/>
    <w:rsid w:val="007743C3"/>
    <w:rsid w:val="0078601F"/>
    <w:rsid w:val="007C6B8C"/>
    <w:rsid w:val="007D06AE"/>
    <w:rsid w:val="007D0FF4"/>
    <w:rsid w:val="007E346A"/>
    <w:rsid w:val="007E423B"/>
    <w:rsid w:val="007E66F7"/>
    <w:rsid w:val="007F4732"/>
    <w:rsid w:val="0080267F"/>
    <w:rsid w:val="008361F4"/>
    <w:rsid w:val="0084562F"/>
    <w:rsid w:val="00853637"/>
    <w:rsid w:val="00862681"/>
    <w:rsid w:val="008772CE"/>
    <w:rsid w:val="008C3579"/>
    <w:rsid w:val="008C3C0A"/>
    <w:rsid w:val="008E3A7C"/>
    <w:rsid w:val="009422F2"/>
    <w:rsid w:val="009441C4"/>
    <w:rsid w:val="00952030"/>
    <w:rsid w:val="00963370"/>
    <w:rsid w:val="00984D71"/>
    <w:rsid w:val="009D7ECE"/>
    <w:rsid w:val="009E37D8"/>
    <w:rsid w:val="00A001F7"/>
    <w:rsid w:val="00A117E5"/>
    <w:rsid w:val="00A11E5B"/>
    <w:rsid w:val="00A16633"/>
    <w:rsid w:val="00A20DB0"/>
    <w:rsid w:val="00A35366"/>
    <w:rsid w:val="00A4269D"/>
    <w:rsid w:val="00A500D1"/>
    <w:rsid w:val="00A51FF0"/>
    <w:rsid w:val="00A5794D"/>
    <w:rsid w:val="00A727C0"/>
    <w:rsid w:val="00A81715"/>
    <w:rsid w:val="00A825C3"/>
    <w:rsid w:val="00A90350"/>
    <w:rsid w:val="00AA5B60"/>
    <w:rsid w:val="00AA7806"/>
    <w:rsid w:val="00AB1F47"/>
    <w:rsid w:val="00AC6065"/>
    <w:rsid w:val="00AE2AEB"/>
    <w:rsid w:val="00B00D7D"/>
    <w:rsid w:val="00B00F27"/>
    <w:rsid w:val="00B11821"/>
    <w:rsid w:val="00B13905"/>
    <w:rsid w:val="00B141E6"/>
    <w:rsid w:val="00B23ECA"/>
    <w:rsid w:val="00B24955"/>
    <w:rsid w:val="00B24F89"/>
    <w:rsid w:val="00B3049C"/>
    <w:rsid w:val="00B438B6"/>
    <w:rsid w:val="00B812FA"/>
    <w:rsid w:val="00B9079C"/>
    <w:rsid w:val="00B944AE"/>
    <w:rsid w:val="00BA6637"/>
    <w:rsid w:val="00BB4B51"/>
    <w:rsid w:val="00BC07E9"/>
    <w:rsid w:val="00BC6E2D"/>
    <w:rsid w:val="00BF349D"/>
    <w:rsid w:val="00C243F4"/>
    <w:rsid w:val="00C35B0C"/>
    <w:rsid w:val="00C47360"/>
    <w:rsid w:val="00C55669"/>
    <w:rsid w:val="00C7246B"/>
    <w:rsid w:val="00CB7F41"/>
    <w:rsid w:val="00CC3651"/>
    <w:rsid w:val="00CD08B9"/>
    <w:rsid w:val="00CD3608"/>
    <w:rsid w:val="00CD378D"/>
    <w:rsid w:val="00CE26D3"/>
    <w:rsid w:val="00CF45ED"/>
    <w:rsid w:val="00D16AD9"/>
    <w:rsid w:val="00D17D73"/>
    <w:rsid w:val="00D31259"/>
    <w:rsid w:val="00D66DE5"/>
    <w:rsid w:val="00D67254"/>
    <w:rsid w:val="00D731B0"/>
    <w:rsid w:val="00D77955"/>
    <w:rsid w:val="00D81186"/>
    <w:rsid w:val="00D818B5"/>
    <w:rsid w:val="00D86B34"/>
    <w:rsid w:val="00DB17BD"/>
    <w:rsid w:val="00DE1338"/>
    <w:rsid w:val="00DE2801"/>
    <w:rsid w:val="00DF34DE"/>
    <w:rsid w:val="00E32001"/>
    <w:rsid w:val="00E477FE"/>
    <w:rsid w:val="00E643F1"/>
    <w:rsid w:val="00E665C3"/>
    <w:rsid w:val="00E770FC"/>
    <w:rsid w:val="00E86F6A"/>
    <w:rsid w:val="00EA7EE0"/>
    <w:rsid w:val="00ED13C9"/>
    <w:rsid w:val="00ED2EC0"/>
    <w:rsid w:val="00EE34C7"/>
    <w:rsid w:val="00EF213A"/>
    <w:rsid w:val="00F12F0B"/>
    <w:rsid w:val="00F14A6E"/>
    <w:rsid w:val="00F25F93"/>
    <w:rsid w:val="00F62A8B"/>
    <w:rsid w:val="00F74AB4"/>
    <w:rsid w:val="00F76FA0"/>
    <w:rsid w:val="00F86657"/>
    <w:rsid w:val="00F97587"/>
    <w:rsid w:val="00FC6E1C"/>
    <w:rsid w:val="00FF4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25E5911"/>
  <w15:docId w15:val="{50A824E5-22FC-454B-9196-89C6CDF0F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65C3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49202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ED2EC0"/>
    <w:pPr>
      <w:suppressAutoHyphens w:val="0"/>
      <w:spacing w:before="100" w:beforeAutospacing="1" w:after="100" w:afterAutospacing="1"/>
      <w:outlineLvl w:val="2"/>
    </w:pPr>
    <w:rPr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E665C3"/>
    <w:rPr>
      <w:rFonts w:ascii="Arial" w:hAnsi="Arial" w:cs="Arial"/>
    </w:rPr>
  </w:style>
  <w:style w:type="character" w:customStyle="1" w:styleId="WW8Num3z0">
    <w:name w:val="WW8Num3z0"/>
    <w:rsid w:val="00E665C3"/>
    <w:rPr>
      <w:b/>
    </w:rPr>
  </w:style>
  <w:style w:type="character" w:customStyle="1" w:styleId="WW8Num3z1">
    <w:name w:val="WW8Num3z1"/>
    <w:rsid w:val="00E665C3"/>
    <w:rPr>
      <w:b w:val="0"/>
    </w:rPr>
  </w:style>
  <w:style w:type="character" w:customStyle="1" w:styleId="WW8Num15z0">
    <w:name w:val="WW8Num15z0"/>
    <w:rsid w:val="00E665C3"/>
    <w:rPr>
      <w:rFonts w:eastAsia="Arial"/>
    </w:rPr>
  </w:style>
  <w:style w:type="character" w:customStyle="1" w:styleId="WW8Num17z0">
    <w:name w:val="WW8Num17z0"/>
    <w:rsid w:val="00E665C3"/>
    <w:rPr>
      <w:color w:val="000000"/>
    </w:rPr>
  </w:style>
  <w:style w:type="character" w:customStyle="1" w:styleId="WW8Num19z0">
    <w:name w:val="WW8Num19z0"/>
    <w:rsid w:val="00E665C3"/>
    <w:rPr>
      <w:rFonts w:ascii="Symbol" w:hAnsi="Symbol" w:cs="Symbol"/>
    </w:rPr>
  </w:style>
  <w:style w:type="character" w:customStyle="1" w:styleId="WW8Num19z1">
    <w:name w:val="WW8Num19z1"/>
    <w:rsid w:val="00E665C3"/>
    <w:rPr>
      <w:rFonts w:ascii="Courier New" w:hAnsi="Courier New" w:cs="Courier New"/>
    </w:rPr>
  </w:style>
  <w:style w:type="character" w:customStyle="1" w:styleId="WW8Num19z2">
    <w:name w:val="WW8Num19z2"/>
    <w:rsid w:val="00E665C3"/>
    <w:rPr>
      <w:rFonts w:ascii="Wingdings" w:hAnsi="Wingdings" w:cs="Wingdings"/>
    </w:rPr>
  </w:style>
  <w:style w:type="character" w:customStyle="1" w:styleId="WW8Num21z0">
    <w:name w:val="WW8Num21z0"/>
    <w:rsid w:val="00E665C3"/>
    <w:rPr>
      <w:rFonts w:ascii="Arial" w:hAnsi="Arial" w:cs="Arial"/>
      <w:sz w:val="22"/>
    </w:rPr>
  </w:style>
  <w:style w:type="character" w:customStyle="1" w:styleId="WW8Num21z1">
    <w:name w:val="WW8Num21z1"/>
    <w:rsid w:val="00E665C3"/>
    <w:rPr>
      <w:rFonts w:ascii="Arial" w:hAnsi="Arial" w:cs="Arial"/>
      <w:b w:val="0"/>
      <w:sz w:val="22"/>
    </w:rPr>
  </w:style>
  <w:style w:type="character" w:customStyle="1" w:styleId="WW8Num22z0">
    <w:name w:val="WW8Num22z0"/>
    <w:rsid w:val="00E665C3"/>
    <w:rPr>
      <w:rFonts w:ascii="Symbol" w:hAnsi="Symbol" w:cs="Symbol"/>
    </w:rPr>
  </w:style>
  <w:style w:type="character" w:customStyle="1" w:styleId="WW8Num22z1">
    <w:name w:val="WW8Num22z1"/>
    <w:rsid w:val="00E665C3"/>
    <w:rPr>
      <w:rFonts w:ascii="Courier New" w:hAnsi="Courier New" w:cs="Courier New"/>
    </w:rPr>
  </w:style>
  <w:style w:type="character" w:customStyle="1" w:styleId="WW8Num22z2">
    <w:name w:val="WW8Num22z2"/>
    <w:rsid w:val="00E665C3"/>
    <w:rPr>
      <w:rFonts w:ascii="Wingdings" w:hAnsi="Wingdings" w:cs="Wingdings"/>
    </w:rPr>
  </w:style>
  <w:style w:type="character" w:customStyle="1" w:styleId="WW8Num25z2">
    <w:name w:val="WW8Num25z2"/>
    <w:rsid w:val="00E665C3"/>
    <w:rPr>
      <w:rFonts w:ascii="Symbol" w:hAnsi="Symbol" w:cs="Symbol"/>
    </w:rPr>
  </w:style>
  <w:style w:type="character" w:customStyle="1" w:styleId="WW8Num28z0">
    <w:name w:val="WW8Num28z0"/>
    <w:rsid w:val="00E665C3"/>
    <w:rPr>
      <w:rFonts w:eastAsia="Arial"/>
    </w:rPr>
  </w:style>
  <w:style w:type="character" w:customStyle="1" w:styleId="WW8Num31z0">
    <w:name w:val="WW8Num31z0"/>
    <w:rsid w:val="00E665C3"/>
    <w:rPr>
      <w:rFonts w:eastAsia="Arial"/>
    </w:rPr>
  </w:style>
  <w:style w:type="character" w:customStyle="1" w:styleId="WW8Num33z0">
    <w:name w:val="WW8Num33z0"/>
    <w:rsid w:val="00E665C3"/>
    <w:rPr>
      <w:b/>
    </w:rPr>
  </w:style>
  <w:style w:type="character" w:customStyle="1" w:styleId="11">
    <w:name w:val="Основной шрифт абзаца1"/>
    <w:rsid w:val="00E665C3"/>
  </w:style>
  <w:style w:type="character" w:styleId="a3">
    <w:name w:val="Hyperlink"/>
    <w:rsid w:val="00E665C3"/>
    <w:rPr>
      <w:color w:val="0000FF"/>
      <w:u w:val="single"/>
    </w:rPr>
  </w:style>
  <w:style w:type="character" w:customStyle="1" w:styleId="12">
    <w:name w:val="Знак примечания1"/>
    <w:rsid w:val="00E665C3"/>
    <w:rPr>
      <w:sz w:val="16"/>
      <w:szCs w:val="16"/>
    </w:rPr>
  </w:style>
  <w:style w:type="character" w:customStyle="1" w:styleId="a4">
    <w:name w:val="Текст примечания Знак"/>
    <w:basedOn w:val="11"/>
    <w:rsid w:val="00E665C3"/>
  </w:style>
  <w:style w:type="character" w:customStyle="1" w:styleId="a5">
    <w:name w:val="Тема примечания Знак"/>
    <w:rsid w:val="00E665C3"/>
    <w:rPr>
      <w:b/>
      <w:bCs/>
    </w:rPr>
  </w:style>
  <w:style w:type="character" w:customStyle="1" w:styleId="FontStyle21">
    <w:name w:val="Font Style21"/>
    <w:rsid w:val="00E665C3"/>
    <w:rPr>
      <w:rFonts w:ascii="Arial" w:hAnsi="Arial" w:cs="Arial"/>
      <w:i/>
      <w:iCs/>
      <w:sz w:val="20"/>
      <w:szCs w:val="20"/>
    </w:rPr>
  </w:style>
  <w:style w:type="character" w:customStyle="1" w:styleId="FontStyle22">
    <w:name w:val="Font Style22"/>
    <w:rsid w:val="00E665C3"/>
    <w:rPr>
      <w:rFonts w:ascii="Arial" w:hAnsi="Arial" w:cs="Arial"/>
      <w:sz w:val="20"/>
      <w:szCs w:val="20"/>
    </w:rPr>
  </w:style>
  <w:style w:type="character" w:customStyle="1" w:styleId="FontStyle17">
    <w:name w:val="Font Style17"/>
    <w:rsid w:val="00E665C3"/>
    <w:rPr>
      <w:rFonts w:ascii="Arial" w:hAnsi="Arial" w:cs="Arial"/>
      <w:b/>
      <w:bCs/>
      <w:sz w:val="20"/>
      <w:szCs w:val="20"/>
    </w:rPr>
  </w:style>
  <w:style w:type="character" w:customStyle="1" w:styleId="HTML">
    <w:name w:val="Стандартный HTML Знак"/>
    <w:rsid w:val="00E665C3"/>
    <w:rPr>
      <w:rFonts w:ascii="Courier New" w:hAnsi="Courier New" w:cs="Courier New"/>
    </w:rPr>
  </w:style>
  <w:style w:type="character" w:customStyle="1" w:styleId="a6">
    <w:name w:val="Название Знак"/>
    <w:rsid w:val="00E665C3"/>
    <w:rPr>
      <w:sz w:val="28"/>
    </w:rPr>
  </w:style>
  <w:style w:type="character" w:customStyle="1" w:styleId="a7">
    <w:name w:val="Верхний колонтитул Знак"/>
    <w:rsid w:val="00E665C3"/>
    <w:rPr>
      <w:sz w:val="24"/>
      <w:szCs w:val="24"/>
    </w:rPr>
  </w:style>
  <w:style w:type="character" w:customStyle="1" w:styleId="a8">
    <w:name w:val="Нижний колонтитул Знак"/>
    <w:rsid w:val="00E665C3"/>
    <w:rPr>
      <w:sz w:val="24"/>
      <w:szCs w:val="24"/>
    </w:rPr>
  </w:style>
  <w:style w:type="paragraph" w:customStyle="1" w:styleId="13">
    <w:name w:val="Заголовок1"/>
    <w:basedOn w:val="a"/>
    <w:next w:val="a9"/>
    <w:rsid w:val="00E665C3"/>
    <w:pPr>
      <w:jc w:val="center"/>
    </w:pPr>
    <w:rPr>
      <w:sz w:val="28"/>
      <w:szCs w:val="20"/>
    </w:rPr>
  </w:style>
  <w:style w:type="paragraph" w:styleId="a9">
    <w:name w:val="Body Text"/>
    <w:basedOn w:val="a"/>
    <w:rsid w:val="00E665C3"/>
    <w:rPr>
      <w:szCs w:val="20"/>
      <w:lang w:val="uk-UA"/>
    </w:rPr>
  </w:style>
  <w:style w:type="paragraph" w:styleId="aa">
    <w:name w:val="List"/>
    <w:basedOn w:val="a9"/>
    <w:rsid w:val="00E665C3"/>
    <w:rPr>
      <w:rFonts w:cs="Mangal"/>
    </w:rPr>
  </w:style>
  <w:style w:type="paragraph" w:styleId="ab">
    <w:name w:val="caption"/>
    <w:basedOn w:val="a"/>
    <w:qFormat/>
    <w:rsid w:val="00E665C3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rsid w:val="00E665C3"/>
    <w:pPr>
      <w:suppressLineNumbers/>
    </w:pPr>
    <w:rPr>
      <w:rFonts w:cs="Mangal"/>
    </w:rPr>
  </w:style>
  <w:style w:type="paragraph" w:styleId="ac">
    <w:name w:val="Balloon Text"/>
    <w:basedOn w:val="a"/>
    <w:rsid w:val="00E665C3"/>
    <w:rPr>
      <w:rFonts w:ascii="Tahoma" w:hAnsi="Tahoma" w:cs="Tahoma"/>
      <w:sz w:val="16"/>
      <w:szCs w:val="16"/>
    </w:rPr>
  </w:style>
  <w:style w:type="paragraph" w:customStyle="1" w:styleId="21">
    <w:name w:val="Основной текст 21"/>
    <w:basedOn w:val="a"/>
    <w:rsid w:val="00E665C3"/>
    <w:pPr>
      <w:overflowPunct w:val="0"/>
      <w:autoSpaceDE w:val="0"/>
      <w:ind w:firstLine="708"/>
      <w:jc w:val="both"/>
      <w:textAlignment w:val="baseline"/>
    </w:pPr>
    <w:rPr>
      <w:szCs w:val="20"/>
      <w:lang w:val="uk-UA"/>
    </w:rPr>
  </w:style>
  <w:style w:type="paragraph" w:customStyle="1" w:styleId="15">
    <w:name w:val="Текст примечания1"/>
    <w:basedOn w:val="a"/>
    <w:rsid w:val="00E665C3"/>
    <w:rPr>
      <w:sz w:val="20"/>
      <w:szCs w:val="20"/>
    </w:rPr>
  </w:style>
  <w:style w:type="paragraph" w:styleId="ad">
    <w:name w:val="annotation subject"/>
    <w:basedOn w:val="15"/>
    <w:next w:val="15"/>
    <w:rsid w:val="00E665C3"/>
    <w:rPr>
      <w:b/>
      <w:bCs/>
    </w:rPr>
  </w:style>
  <w:style w:type="paragraph" w:styleId="ae">
    <w:name w:val="List Paragraph"/>
    <w:basedOn w:val="a"/>
    <w:qFormat/>
    <w:rsid w:val="00E665C3"/>
    <w:pPr>
      <w:widowControl w:val="0"/>
      <w:ind w:left="708"/>
    </w:pPr>
    <w:rPr>
      <w:rFonts w:ascii="Garamond" w:hAnsi="Garamond" w:cs="Garamond"/>
      <w:szCs w:val="20"/>
      <w:lang w:val="en-US"/>
    </w:rPr>
  </w:style>
  <w:style w:type="paragraph" w:customStyle="1" w:styleId="Style7">
    <w:name w:val="Style7"/>
    <w:basedOn w:val="a"/>
    <w:rsid w:val="00E665C3"/>
    <w:pPr>
      <w:widowControl w:val="0"/>
      <w:autoSpaceDE w:val="0"/>
      <w:spacing w:line="251" w:lineRule="exact"/>
      <w:ind w:hanging="398"/>
      <w:jc w:val="both"/>
    </w:pPr>
    <w:rPr>
      <w:rFonts w:ascii="Arial" w:hAnsi="Arial" w:cs="Arial"/>
    </w:rPr>
  </w:style>
  <w:style w:type="paragraph" w:customStyle="1" w:styleId="Style1">
    <w:name w:val="Style1"/>
    <w:basedOn w:val="a"/>
    <w:rsid w:val="00E665C3"/>
    <w:pPr>
      <w:widowControl w:val="0"/>
      <w:autoSpaceDE w:val="0"/>
      <w:spacing w:line="259" w:lineRule="exact"/>
      <w:jc w:val="center"/>
    </w:pPr>
    <w:rPr>
      <w:rFonts w:ascii="Arial" w:hAnsi="Arial" w:cs="Arial"/>
    </w:rPr>
  </w:style>
  <w:style w:type="paragraph" w:customStyle="1" w:styleId="Style4">
    <w:name w:val="Style4"/>
    <w:basedOn w:val="a"/>
    <w:rsid w:val="00E665C3"/>
    <w:pPr>
      <w:widowControl w:val="0"/>
      <w:autoSpaceDE w:val="0"/>
      <w:spacing w:line="250" w:lineRule="exact"/>
      <w:jc w:val="both"/>
    </w:pPr>
    <w:rPr>
      <w:rFonts w:ascii="Arial" w:hAnsi="Arial" w:cs="Arial"/>
    </w:rPr>
  </w:style>
  <w:style w:type="paragraph" w:styleId="HTML0">
    <w:name w:val="HTML Preformatted"/>
    <w:basedOn w:val="a"/>
    <w:rsid w:val="00E665C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16">
    <w:name w:val="Обычный1"/>
    <w:rsid w:val="00E665C3"/>
    <w:pPr>
      <w:suppressAutoHyphens/>
      <w:spacing w:line="276" w:lineRule="auto"/>
    </w:pPr>
    <w:rPr>
      <w:rFonts w:ascii="Arial" w:hAnsi="Arial" w:cs="Arial"/>
      <w:color w:val="000000"/>
      <w:sz w:val="22"/>
      <w:szCs w:val="22"/>
      <w:lang w:eastAsia="zh-CN"/>
    </w:rPr>
  </w:style>
  <w:style w:type="paragraph" w:styleId="af">
    <w:name w:val="header"/>
    <w:basedOn w:val="a"/>
    <w:rsid w:val="00E665C3"/>
    <w:pPr>
      <w:tabs>
        <w:tab w:val="center" w:pos="4677"/>
        <w:tab w:val="right" w:pos="9355"/>
      </w:tabs>
    </w:pPr>
  </w:style>
  <w:style w:type="paragraph" w:styleId="af0">
    <w:name w:val="footer"/>
    <w:basedOn w:val="a"/>
    <w:rsid w:val="00E665C3"/>
    <w:pPr>
      <w:tabs>
        <w:tab w:val="center" w:pos="4677"/>
        <w:tab w:val="right" w:pos="9355"/>
      </w:tabs>
    </w:pPr>
  </w:style>
  <w:style w:type="paragraph" w:customStyle="1" w:styleId="af1">
    <w:name w:val="Содержимое таблицы"/>
    <w:basedOn w:val="a"/>
    <w:rsid w:val="00E665C3"/>
    <w:pPr>
      <w:suppressLineNumbers/>
    </w:pPr>
  </w:style>
  <w:style w:type="paragraph" w:customStyle="1" w:styleId="af2">
    <w:name w:val="Заголовок таблицы"/>
    <w:basedOn w:val="af1"/>
    <w:rsid w:val="00E665C3"/>
    <w:pPr>
      <w:jc w:val="center"/>
    </w:pPr>
    <w:rPr>
      <w:b/>
      <w:bCs/>
    </w:rPr>
  </w:style>
  <w:style w:type="paragraph" w:customStyle="1" w:styleId="af3">
    <w:name w:val="Содержимое врезки"/>
    <w:basedOn w:val="a9"/>
    <w:rsid w:val="00E665C3"/>
  </w:style>
  <w:style w:type="table" w:styleId="af4">
    <w:name w:val="Table Grid"/>
    <w:basedOn w:val="a1"/>
    <w:uiPriority w:val="59"/>
    <w:rsid w:val="00303C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uiPriority w:val="99"/>
    <w:semiHidden/>
    <w:unhideWhenUsed/>
    <w:rsid w:val="00A001F7"/>
    <w:pPr>
      <w:spacing w:after="120" w:line="480" w:lineRule="auto"/>
      <w:ind w:left="283"/>
    </w:pPr>
  </w:style>
  <w:style w:type="character" w:customStyle="1" w:styleId="20">
    <w:name w:val="Основний текст з відступом 2 Знак"/>
    <w:basedOn w:val="a0"/>
    <w:link w:val="2"/>
    <w:uiPriority w:val="99"/>
    <w:semiHidden/>
    <w:rsid w:val="00A001F7"/>
    <w:rPr>
      <w:sz w:val="24"/>
      <w:szCs w:val="24"/>
      <w:lang w:eastAsia="zh-CN"/>
    </w:rPr>
  </w:style>
  <w:style w:type="character" w:customStyle="1" w:styleId="30">
    <w:name w:val="Заголовок 3 Знак"/>
    <w:basedOn w:val="a0"/>
    <w:link w:val="3"/>
    <w:uiPriority w:val="9"/>
    <w:rsid w:val="00ED2EC0"/>
    <w:rPr>
      <w:b/>
      <w:bCs/>
      <w:sz w:val="27"/>
      <w:szCs w:val="27"/>
    </w:rPr>
  </w:style>
  <w:style w:type="paragraph" w:styleId="af5">
    <w:name w:val="Normal (Web)"/>
    <w:basedOn w:val="a"/>
    <w:unhideWhenUsed/>
    <w:rsid w:val="00ED2EC0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f6">
    <w:name w:val="annotation reference"/>
    <w:basedOn w:val="a0"/>
    <w:uiPriority w:val="99"/>
    <w:semiHidden/>
    <w:unhideWhenUsed/>
    <w:rsid w:val="009441C4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9441C4"/>
    <w:rPr>
      <w:sz w:val="20"/>
      <w:szCs w:val="20"/>
    </w:rPr>
  </w:style>
  <w:style w:type="character" w:customStyle="1" w:styleId="af8">
    <w:name w:val="Текст примітки Знак"/>
    <w:basedOn w:val="a0"/>
    <w:link w:val="af7"/>
    <w:uiPriority w:val="99"/>
    <w:semiHidden/>
    <w:rsid w:val="009441C4"/>
    <w:rPr>
      <w:lang w:eastAsia="zh-CN"/>
    </w:rPr>
  </w:style>
  <w:style w:type="character" w:styleId="af9">
    <w:name w:val="FollowedHyperlink"/>
    <w:basedOn w:val="a0"/>
    <w:uiPriority w:val="99"/>
    <w:semiHidden/>
    <w:unhideWhenUsed/>
    <w:rsid w:val="00CE26D3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9"/>
    <w:rsid w:val="0049202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zh-CN"/>
    </w:rPr>
  </w:style>
  <w:style w:type="character" w:customStyle="1" w:styleId="gi">
    <w:name w:val="gi"/>
    <w:basedOn w:val="a0"/>
    <w:rsid w:val="0049202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43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4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5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0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theglobalfund.org/media/7167/corporate_codeofconductforsuppliers_policy_ru.pdf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theglobalfund.org/media/3275/corporate_codeofconductforsuppliers_policy_en.pdf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Policy Barcode Generator</Name>
    <Synchronization>Synchronous</Synchronization>
    <Type>10001</Type>
    <SequenceNumber>1000</SequenceNumber>
    <Assembly>Microsoft.Office.Policy, Version=14.0.0.0, Culture=neutral, PublicKeyToken=71e9bce111e9429c</Assembly>
    <Class>Microsoft.Office.RecordsManagement.Internal.BarcodeHandler</Class>
    <Data/>
    <Filter/>
  </Receiver>
  <Receiver>
    <Name>Policy Barcode Generator</Name>
    <Synchronization>Synchronous</Synchronization>
    <Type>10002</Type>
    <SequenceNumber>1001</SequenceNumber>
    <Assembly>Microsoft.Office.Policy, Version=14.0.0.0, Culture=neutral, PublicKeyToken=71e9bce111e9429c</Assembly>
    <Class>Microsoft.Office.RecordsManagement.Internal.BarcodeHandler</Class>
    <Data/>
    <Filter/>
  </Receiver>
  <Receiver>
    <Name>Policy Barcode Generator</Name>
    <Synchronization>Synchronous</Synchronization>
    <Type>10004</Type>
    <SequenceNumber>1002</SequenceNumber>
    <Assembly>Microsoft.Office.Policy, Version=14.0.0.0, Culture=neutral, PublicKeyToken=71e9bce111e9429c</Assembly>
    <Class>Microsoft.Office.RecordsManagement.Internal.BarcodeHandler</Class>
    <Data/>
    <Filter/>
  </Receiver>
  <Receiver>
    <Name>Policy Barcode Generator</Name>
    <Synchronization>Synchronous</Synchronization>
    <Type>10006</Type>
    <SequenceNumber>1003</SequenceNumber>
    <Assembly>Microsoft.Office.Policy, Version=14.0.0.0, Culture=neutral, PublicKeyToken=71e9bce111e9429c</Assembly>
    <Class>Microsoft.Office.RecordsManagement.Internal.BarcodeHandler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A900D098A9C3349BFEEFC08758A95E2" ma:contentTypeVersion="10" ma:contentTypeDescription="Создание документа." ma:contentTypeScope="" ma:versionID="c7750f7ddd94c3506c502eba06061d89">
  <xsd:schema xmlns:xsd="http://www.w3.org/2001/XMLSchema" xmlns:xs="http://www.w3.org/2001/XMLSchema" xmlns:p="http://schemas.microsoft.com/office/2006/metadata/properties" xmlns:ns2="f2682be9-5a4b-479b-b786-6415396b3a0f" targetNamespace="http://schemas.microsoft.com/office/2006/metadata/properties" ma:root="true" ma:fieldsID="5a19a08c2a54cbaeb8e6ea892b0c9355" ns2:_="">
    <xsd:import namespace="f2682be9-5a4b-479b-b786-6415396b3a0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682be9-5a4b-479b-b786-6415396b3a0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21024EE-7D87-4A77-8663-DEFAAF5C090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75AD0F-7E6F-4135-8ECF-C0CB1F54BAE9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FF7B8DEC-3E7F-4C8F-831B-86B42ED561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682be9-5a4b-479b-b786-6415396b3a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803A91F-5CEB-4DC9-9349-BF313AA63F7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5</Pages>
  <Words>8823</Words>
  <Characters>5030</Characters>
  <Application>Microsoft Office Word</Application>
  <DocSecurity>8</DocSecurity>
  <Lines>41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</vt:lpstr>
    </vt:vector>
  </TitlesOfParts>
  <Company>Microsoft</Company>
  <LinksUpToDate>false</LinksUpToDate>
  <CharactersWithSpaces>13826</CharactersWithSpaces>
  <SharedDoc>false</SharedDoc>
  <HLinks>
    <vt:vector size="6" baseType="variant">
      <vt:variant>
        <vt:i4>4587566</vt:i4>
      </vt:variant>
      <vt:variant>
        <vt:i4>0</vt:i4>
      </vt:variant>
      <vt:variant>
        <vt:i4>0</vt:i4>
      </vt:variant>
      <vt:variant>
        <vt:i4>5</vt:i4>
      </vt:variant>
      <vt:variant>
        <vt:lpwstr>https://www.theglobalfund.org/media/3275/corporate_codeofconductforsuppliers_policy_en.pdf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</dc:title>
  <dc:creator>Max</dc:creator>
  <cp:lastModifiedBy>Blaise Olga</cp:lastModifiedBy>
  <cp:revision>34</cp:revision>
  <cp:lastPrinted>2021-01-20T09:39:00Z</cp:lastPrinted>
  <dcterms:created xsi:type="dcterms:W3CDTF">2021-01-20T09:45:00Z</dcterms:created>
  <dcterms:modified xsi:type="dcterms:W3CDTF">2023-09-05T11:34:00Z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0x0101004A900D098A9C3349BFEEFC08758A95E2</vt:lpwstr>
  </property>
</Properties>
</file>